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FA" w:rsidRDefault="008864FA" w:rsidP="009F7205">
      <w:pPr>
        <w:pStyle w:val="afb"/>
        <w:rPr>
          <w:b/>
        </w:rPr>
      </w:pPr>
      <w:bookmarkStart w:id="0" w:name="_Ref55300680"/>
      <w:bookmarkStart w:id="1" w:name="_Toc55305378"/>
      <w:bookmarkStart w:id="2" w:name="_Toc57314640"/>
      <w:bookmarkStart w:id="3" w:name="_Toc69728963"/>
      <w:bookmarkStart w:id="4" w:name="_Toc141095959"/>
      <w:bookmarkStart w:id="5" w:name="_Toc141096600"/>
      <w:bookmarkStart w:id="6" w:name="_Toc337481268"/>
      <w:bookmarkStart w:id="7" w:name="_Toc353538212"/>
      <w:bookmarkStart w:id="8" w:name="ИНСТРУКЦИИ"/>
    </w:p>
    <w:p w:rsidR="008864FA" w:rsidRPr="00715C2B" w:rsidRDefault="008864FA" w:rsidP="0081442A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bookmarkStart w:id="9" w:name="_Toc411257352"/>
      <w:r w:rsidRPr="00715C2B">
        <w:rPr>
          <w:sz w:val="22"/>
          <w:szCs w:val="22"/>
        </w:rPr>
        <w:t xml:space="preserve">Приложение №3 </w:t>
      </w:r>
    </w:p>
    <w:p w:rsidR="0076650A" w:rsidRPr="00715C2B" w:rsidRDefault="00A8705E" w:rsidP="0076650A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  <w:r w:rsidRPr="00715C2B">
        <w:rPr>
          <w:sz w:val="22"/>
          <w:szCs w:val="22"/>
        </w:rPr>
        <w:t>К</w:t>
      </w:r>
      <w:r w:rsidR="0076650A" w:rsidRPr="00715C2B">
        <w:rPr>
          <w:sz w:val="22"/>
          <w:szCs w:val="22"/>
        </w:rPr>
        <w:t xml:space="preserve"> </w:t>
      </w:r>
      <w:r w:rsidRPr="00715C2B">
        <w:rPr>
          <w:sz w:val="22"/>
          <w:szCs w:val="22"/>
        </w:rPr>
        <w:t>д</w:t>
      </w:r>
      <w:r w:rsidR="0076650A" w:rsidRPr="00715C2B">
        <w:rPr>
          <w:sz w:val="22"/>
          <w:szCs w:val="22"/>
        </w:rPr>
        <w:t>оговор</w:t>
      </w:r>
      <w:r w:rsidRPr="00715C2B">
        <w:rPr>
          <w:sz w:val="22"/>
          <w:szCs w:val="22"/>
        </w:rPr>
        <w:t>у</w:t>
      </w:r>
      <w:r w:rsidR="0076650A" w:rsidRPr="00715C2B">
        <w:rPr>
          <w:sz w:val="22"/>
          <w:szCs w:val="22"/>
        </w:rPr>
        <w:t xml:space="preserve"> </w:t>
      </w:r>
      <w:r w:rsidR="00391243" w:rsidRPr="00715C2B">
        <w:rPr>
          <w:sz w:val="22"/>
          <w:szCs w:val="22"/>
        </w:rPr>
        <w:t>№</w:t>
      </w:r>
      <w:r w:rsidR="009C0DA0">
        <w:rPr>
          <w:sz w:val="22"/>
          <w:szCs w:val="22"/>
        </w:rPr>
        <w:t xml:space="preserve">  </w:t>
      </w:r>
      <w:r w:rsidR="00CF43DF" w:rsidRPr="00715C2B">
        <w:rPr>
          <w:sz w:val="22"/>
          <w:szCs w:val="22"/>
        </w:rPr>
        <w:t>/ЦЭС-202</w:t>
      </w:r>
      <w:r w:rsidR="00ED047D">
        <w:rPr>
          <w:sz w:val="22"/>
          <w:szCs w:val="22"/>
        </w:rPr>
        <w:t>4</w:t>
      </w:r>
      <w:r w:rsidR="00CF43DF" w:rsidRPr="00715C2B">
        <w:rPr>
          <w:sz w:val="22"/>
          <w:szCs w:val="22"/>
        </w:rPr>
        <w:t xml:space="preserve"> от «      </w:t>
      </w:r>
      <w:r w:rsidR="0076650A" w:rsidRPr="00715C2B">
        <w:rPr>
          <w:sz w:val="22"/>
          <w:szCs w:val="22"/>
        </w:rPr>
        <w:t xml:space="preserve">» </w:t>
      </w:r>
      <w:r w:rsidR="00CF43DF" w:rsidRPr="00715C2B">
        <w:rPr>
          <w:sz w:val="22"/>
          <w:szCs w:val="22"/>
        </w:rPr>
        <w:t xml:space="preserve">                       </w:t>
      </w:r>
      <w:r w:rsidR="0076650A" w:rsidRPr="00715C2B">
        <w:rPr>
          <w:sz w:val="22"/>
          <w:szCs w:val="22"/>
        </w:rPr>
        <w:t xml:space="preserve"> </w:t>
      </w:r>
      <w:r w:rsidRPr="00715C2B">
        <w:rPr>
          <w:sz w:val="22"/>
          <w:szCs w:val="22"/>
        </w:rPr>
        <w:t xml:space="preserve"> 202</w:t>
      </w:r>
      <w:r w:rsidR="00ED047D">
        <w:rPr>
          <w:sz w:val="22"/>
          <w:szCs w:val="22"/>
        </w:rPr>
        <w:t>4</w:t>
      </w:r>
      <w:r w:rsidR="0076650A" w:rsidRPr="00715C2B">
        <w:rPr>
          <w:sz w:val="22"/>
          <w:szCs w:val="22"/>
        </w:rPr>
        <w:t xml:space="preserve"> года </w:t>
      </w:r>
    </w:p>
    <w:p w:rsidR="00E168C8" w:rsidRPr="00715C2B" w:rsidRDefault="00E168C8" w:rsidP="00E168C8">
      <w:pPr>
        <w:shd w:val="clear" w:color="auto" w:fill="FFFFFF"/>
        <w:spacing w:before="14"/>
        <w:jc w:val="right"/>
        <w:outlineLvl w:val="0"/>
        <w:rPr>
          <w:sz w:val="22"/>
          <w:szCs w:val="22"/>
        </w:rPr>
      </w:pPr>
    </w:p>
    <w:p w:rsidR="00E168C8" w:rsidRPr="00715C2B" w:rsidRDefault="00E168C8" w:rsidP="00E168C8">
      <w:pPr>
        <w:rPr>
          <w:sz w:val="22"/>
          <w:szCs w:val="22"/>
        </w:rPr>
      </w:pPr>
    </w:p>
    <w:p w:rsidR="00E168C8" w:rsidRPr="00715C2B" w:rsidRDefault="00E168C8" w:rsidP="00E168C8">
      <w:pPr>
        <w:rPr>
          <w:sz w:val="22"/>
          <w:szCs w:val="22"/>
        </w:rPr>
      </w:pPr>
      <w:r w:rsidRPr="00715C2B">
        <w:rPr>
          <w:sz w:val="22"/>
          <w:szCs w:val="22"/>
        </w:rPr>
        <w:t>СОГЛАСОВАНО                                                                                                 УТВЕРЖДАЮ</w:t>
      </w:r>
    </w:p>
    <w:tbl>
      <w:tblPr>
        <w:tblW w:w="9606" w:type="dxa"/>
        <w:tblLook w:val="01E0" w:firstRow="1" w:lastRow="1" w:firstColumn="1" w:lastColumn="1" w:noHBand="0" w:noVBand="0"/>
      </w:tblPr>
      <w:tblGrid>
        <w:gridCol w:w="4556"/>
        <w:gridCol w:w="4556"/>
        <w:gridCol w:w="494"/>
      </w:tblGrid>
      <w:tr w:rsidR="00E168C8" w:rsidRPr="00715C2B" w:rsidTr="00E168C8">
        <w:trPr>
          <w:gridAfter w:val="1"/>
          <w:wAfter w:w="494" w:type="dxa"/>
        </w:trPr>
        <w:tc>
          <w:tcPr>
            <w:tcW w:w="4556" w:type="dxa"/>
          </w:tcPr>
          <w:p w:rsidR="00E168C8" w:rsidRPr="00715C2B" w:rsidRDefault="00E168C8" w:rsidP="00D6091C">
            <w:pPr>
              <w:rPr>
                <w:sz w:val="22"/>
                <w:szCs w:val="22"/>
              </w:rPr>
            </w:pPr>
          </w:p>
        </w:tc>
        <w:tc>
          <w:tcPr>
            <w:tcW w:w="4556" w:type="dxa"/>
          </w:tcPr>
          <w:p w:rsidR="00E168C8" w:rsidRPr="00715C2B" w:rsidRDefault="00E168C8" w:rsidP="00D6091C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</w:tr>
      <w:tr w:rsidR="00F01C4C" w:rsidRPr="00715C2B" w:rsidTr="00E168C8">
        <w:tc>
          <w:tcPr>
            <w:tcW w:w="4556" w:type="dxa"/>
          </w:tcPr>
          <w:p w:rsidR="00F01C4C" w:rsidRPr="00715C2B" w:rsidRDefault="00F01C4C" w:rsidP="00F01C4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0" w:type="dxa"/>
            <w:gridSpan w:val="2"/>
          </w:tcPr>
          <w:p w:rsidR="00F01C4C" w:rsidRPr="00715C2B" w:rsidRDefault="000B640A" w:rsidP="00F01C4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="00F01C4C" w:rsidRPr="00715C2B">
              <w:rPr>
                <w:sz w:val="22"/>
                <w:szCs w:val="22"/>
              </w:rPr>
              <w:t xml:space="preserve"> филиала АО «ИЭСК»</w:t>
            </w:r>
          </w:p>
          <w:p w:rsidR="00F01C4C" w:rsidRPr="00715C2B" w:rsidRDefault="00F01C4C" w:rsidP="00F01C4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«Центральные электрические сети»</w:t>
            </w:r>
          </w:p>
        </w:tc>
      </w:tr>
      <w:tr w:rsidR="00F01C4C" w:rsidRPr="00715C2B" w:rsidTr="00E168C8">
        <w:tc>
          <w:tcPr>
            <w:tcW w:w="4556" w:type="dxa"/>
          </w:tcPr>
          <w:p w:rsidR="00F01C4C" w:rsidRPr="00715C2B" w:rsidRDefault="00F01C4C" w:rsidP="00F01C4C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  <w:p w:rsidR="00F01C4C" w:rsidRPr="00715C2B" w:rsidRDefault="00F01C4C" w:rsidP="004E18CC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_____________________ /</w:t>
            </w:r>
            <w:r w:rsidR="004E18CC" w:rsidRPr="00715C2B">
              <w:rPr>
                <w:sz w:val="22"/>
                <w:szCs w:val="22"/>
              </w:rPr>
              <w:t xml:space="preserve">                </w:t>
            </w:r>
            <w:r w:rsidRPr="00715C2B">
              <w:rPr>
                <w:sz w:val="22"/>
                <w:szCs w:val="22"/>
              </w:rPr>
              <w:t xml:space="preserve">/                            </w:t>
            </w:r>
          </w:p>
        </w:tc>
        <w:tc>
          <w:tcPr>
            <w:tcW w:w="5050" w:type="dxa"/>
            <w:gridSpan w:val="2"/>
          </w:tcPr>
          <w:p w:rsidR="00F01C4C" w:rsidRPr="00715C2B" w:rsidRDefault="00F01C4C" w:rsidP="00F01C4C">
            <w:pPr>
              <w:shd w:val="clear" w:color="auto" w:fill="FFFFFF"/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</w:p>
          <w:p w:rsidR="00F01C4C" w:rsidRPr="00715C2B" w:rsidRDefault="00F01C4C" w:rsidP="004E18CC">
            <w:pPr>
              <w:tabs>
                <w:tab w:val="left" w:pos="0"/>
              </w:tabs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_____________________ /А.</w:t>
            </w:r>
            <w:r w:rsidR="004E18CC" w:rsidRPr="00715C2B">
              <w:rPr>
                <w:sz w:val="22"/>
                <w:szCs w:val="22"/>
              </w:rPr>
              <w:t>В. Ермолов</w:t>
            </w:r>
            <w:r w:rsidRPr="00715C2B">
              <w:rPr>
                <w:sz w:val="22"/>
                <w:szCs w:val="22"/>
              </w:rPr>
              <w:t>/</w:t>
            </w:r>
          </w:p>
        </w:tc>
      </w:tr>
      <w:tr w:rsidR="004D0448" w:rsidRPr="00715C2B" w:rsidTr="00E168C8">
        <w:tc>
          <w:tcPr>
            <w:tcW w:w="4556" w:type="dxa"/>
          </w:tcPr>
          <w:p w:rsidR="004D0448" w:rsidRPr="00715C2B" w:rsidRDefault="004D0448" w:rsidP="00D03EE9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м.п.   (подпись)</w:t>
            </w:r>
          </w:p>
        </w:tc>
        <w:tc>
          <w:tcPr>
            <w:tcW w:w="5050" w:type="dxa"/>
            <w:gridSpan w:val="2"/>
          </w:tcPr>
          <w:p w:rsidR="004D0448" w:rsidRPr="00715C2B" w:rsidRDefault="004D0448" w:rsidP="00F01C4C">
            <w:pPr>
              <w:shd w:val="clear" w:color="auto" w:fill="FFFFFF"/>
              <w:tabs>
                <w:tab w:val="left" w:pos="0"/>
              </w:tabs>
              <w:ind w:left="-180" w:firstLine="180"/>
              <w:jc w:val="center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м.п.   (подпись)</w:t>
            </w:r>
          </w:p>
        </w:tc>
      </w:tr>
      <w:tr w:rsidR="004D0448" w:rsidRPr="00715C2B" w:rsidTr="004D0448">
        <w:trPr>
          <w:trHeight w:val="80"/>
        </w:trPr>
        <w:tc>
          <w:tcPr>
            <w:tcW w:w="4556" w:type="dxa"/>
          </w:tcPr>
          <w:p w:rsidR="004D0448" w:rsidRPr="00715C2B" w:rsidRDefault="00CF43DF" w:rsidP="00ED047D">
            <w:pPr>
              <w:tabs>
                <w:tab w:val="left" w:pos="0"/>
              </w:tabs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«___»______________ 202</w:t>
            </w:r>
            <w:r w:rsidR="00ED047D">
              <w:rPr>
                <w:sz w:val="22"/>
                <w:szCs w:val="22"/>
              </w:rPr>
              <w:t>4</w:t>
            </w:r>
            <w:r w:rsidR="004D0448" w:rsidRPr="00715C2B">
              <w:rPr>
                <w:sz w:val="22"/>
                <w:szCs w:val="22"/>
              </w:rPr>
              <w:t>г.</w:t>
            </w:r>
          </w:p>
        </w:tc>
        <w:tc>
          <w:tcPr>
            <w:tcW w:w="5050" w:type="dxa"/>
            <w:gridSpan w:val="2"/>
          </w:tcPr>
          <w:p w:rsidR="004D0448" w:rsidRPr="00715C2B" w:rsidRDefault="004D0448" w:rsidP="00ED047D">
            <w:pPr>
              <w:shd w:val="clear" w:color="auto" w:fill="FFFFFF"/>
              <w:tabs>
                <w:tab w:val="left" w:pos="0"/>
              </w:tabs>
              <w:ind w:left="-180" w:firstLine="180"/>
              <w:jc w:val="right"/>
              <w:rPr>
                <w:sz w:val="22"/>
                <w:szCs w:val="22"/>
              </w:rPr>
            </w:pPr>
            <w:r w:rsidRPr="00715C2B">
              <w:rPr>
                <w:sz w:val="22"/>
                <w:szCs w:val="22"/>
              </w:rPr>
              <w:t>«</w:t>
            </w:r>
            <w:r w:rsidR="00CF43DF" w:rsidRPr="00715C2B">
              <w:rPr>
                <w:sz w:val="22"/>
                <w:szCs w:val="22"/>
              </w:rPr>
              <w:t>___»______________ 202</w:t>
            </w:r>
            <w:r w:rsidR="00ED047D">
              <w:rPr>
                <w:sz w:val="22"/>
                <w:szCs w:val="22"/>
              </w:rPr>
              <w:t>4</w:t>
            </w:r>
            <w:r w:rsidRPr="00715C2B">
              <w:rPr>
                <w:sz w:val="22"/>
                <w:szCs w:val="22"/>
              </w:rPr>
              <w:t>г.</w:t>
            </w:r>
          </w:p>
        </w:tc>
      </w:tr>
    </w:tbl>
    <w:p w:rsidR="008864FA" w:rsidRPr="00715C2B" w:rsidRDefault="008864FA" w:rsidP="0081442A">
      <w:pPr>
        <w:rPr>
          <w:sz w:val="22"/>
          <w:szCs w:val="22"/>
        </w:rPr>
      </w:pPr>
    </w:p>
    <w:p w:rsidR="008864FA" w:rsidRPr="00715C2B" w:rsidRDefault="008864FA" w:rsidP="0081442A">
      <w:pPr>
        <w:rPr>
          <w:sz w:val="22"/>
          <w:szCs w:val="22"/>
        </w:rPr>
      </w:pPr>
      <w:r w:rsidRPr="00715C2B"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:rsidR="008864FA" w:rsidRPr="00715C2B" w:rsidRDefault="008864FA" w:rsidP="0081442A">
      <w:pPr>
        <w:jc w:val="center"/>
        <w:rPr>
          <w:b/>
          <w:bCs/>
          <w:iCs/>
          <w:sz w:val="22"/>
          <w:szCs w:val="22"/>
        </w:rPr>
      </w:pPr>
      <w:r w:rsidRPr="00715C2B">
        <w:rPr>
          <w:b/>
          <w:bCs/>
          <w:iCs/>
          <w:sz w:val="22"/>
          <w:szCs w:val="22"/>
        </w:rPr>
        <w:t>График оказания услуг</w:t>
      </w:r>
    </w:p>
    <w:p w:rsidR="00715C2B" w:rsidRPr="00715C2B" w:rsidRDefault="00715C2B" w:rsidP="00715C2B">
      <w:pPr>
        <w:pStyle w:val="afff9"/>
        <w:jc w:val="center"/>
        <w:rPr>
          <w:sz w:val="22"/>
          <w:szCs w:val="22"/>
        </w:rPr>
      </w:pPr>
      <w:r w:rsidRPr="00715C2B">
        <w:rPr>
          <w:sz w:val="22"/>
          <w:szCs w:val="22"/>
        </w:rPr>
        <w:t>по техническому обслуживанию</w:t>
      </w:r>
    </w:p>
    <w:p w:rsidR="00715C2B" w:rsidRPr="00715C2B" w:rsidRDefault="00715C2B" w:rsidP="00715C2B">
      <w:pPr>
        <w:pStyle w:val="afff9"/>
        <w:jc w:val="center"/>
        <w:rPr>
          <w:sz w:val="22"/>
          <w:szCs w:val="22"/>
        </w:rPr>
      </w:pPr>
      <w:r w:rsidRPr="00715C2B">
        <w:rPr>
          <w:sz w:val="22"/>
          <w:szCs w:val="22"/>
        </w:rPr>
        <w:t>устройств релейной защиты и электроавтоматики</w:t>
      </w:r>
    </w:p>
    <w:p w:rsidR="00ED047D" w:rsidRPr="00ED047D" w:rsidRDefault="00ED047D" w:rsidP="00ED047D">
      <w:pPr>
        <w:pStyle w:val="afff9"/>
        <w:jc w:val="center"/>
        <w:rPr>
          <w:sz w:val="22"/>
          <w:szCs w:val="22"/>
        </w:rPr>
      </w:pPr>
      <w:r w:rsidRPr="00ED047D">
        <w:rPr>
          <w:sz w:val="22"/>
          <w:szCs w:val="22"/>
        </w:rPr>
        <w:t>ПС 110 кВ «Бахтай», ПС 110 кВ «Заря»,</w:t>
      </w:r>
    </w:p>
    <w:p w:rsidR="00ED047D" w:rsidRPr="00ED047D" w:rsidRDefault="00ED047D" w:rsidP="00ED047D">
      <w:pPr>
        <w:pStyle w:val="afff9"/>
        <w:jc w:val="center"/>
        <w:rPr>
          <w:sz w:val="22"/>
          <w:szCs w:val="22"/>
        </w:rPr>
      </w:pPr>
      <w:r w:rsidRPr="00ED047D">
        <w:rPr>
          <w:sz w:val="22"/>
          <w:szCs w:val="22"/>
        </w:rPr>
        <w:t>ПС 110 кВ «Свирск», ПС 35 кВ «Белобородово», РП 10 кВ «Табук».</w:t>
      </w:r>
    </w:p>
    <w:p w:rsidR="007619D3" w:rsidRPr="00715C2B" w:rsidRDefault="007619D3" w:rsidP="00B55E50">
      <w:pP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851"/>
        <w:gridCol w:w="14"/>
        <w:gridCol w:w="1499"/>
        <w:gridCol w:w="3419"/>
      </w:tblGrid>
      <w:tr w:rsidR="00B87E57" w:rsidRPr="00164667" w:rsidTr="00D07769">
        <w:trPr>
          <w:trHeight w:val="529"/>
        </w:trPr>
        <w:tc>
          <w:tcPr>
            <w:tcW w:w="562" w:type="dxa"/>
            <w:vAlign w:val="center"/>
          </w:tcPr>
          <w:p w:rsidR="00B87E57" w:rsidRPr="00164667" w:rsidRDefault="00B87E57" w:rsidP="00D07769">
            <w:pPr>
              <w:jc w:val="center"/>
              <w:rPr>
                <w:bCs/>
              </w:rPr>
            </w:pPr>
            <w:r w:rsidRPr="00164667">
              <w:rPr>
                <w:bCs/>
              </w:rPr>
              <w:t>N п/п</w:t>
            </w:r>
          </w:p>
        </w:tc>
        <w:tc>
          <w:tcPr>
            <w:tcW w:w="3865" w:type="dxa"/>
            <w:gridSpan w:val="2"/>
          </w:tcPr>
          <w:p w:rsidR="00B87E57" w:rsidRPr="00164667" w:rsidRDefault="00B87E57" w:rsidP="00D07769">
            <w:pPr>
              <w:jc w:val="center"/>
            </w:pPr>
            <w:r w:rsidRPr="00164667">
              <w:rPr>
                <w:bCs/>
              </w:rPr>
              <w:t>Объект технического</w:t>
            </w:r>
            <w:r w:rsidRPr="00164667">
              <w:rPr>
                <w:bCs/>
              </w:rPr>
              <w:br/>
              <w:t xml:space="preserve"> обслуживания РЗА</w:t>
            </w:r>
          </w:p>
        </w:tc>
        <w:tc>
          <w:tcPr>
            <w:tcW w:w="1499" w:type="dxa"/>
          </w:tcPr>
          <w:p w:rsidR="00B87E57" w:rsidRPr="00164667" w:rsidRDefault="00B87E57" w:rsidP="00D07769">
            <w:pPr>
              <w:jc w:val="center"/>
            </w:pPr>
            <w:r>
              <w:t>Инвентарный номер</w:t>
            </w:r>
          </w:p>
        </w:tc>
        <w:tc>
          <w:tcPr>
            <w:tcW w:w="3419" w:type="dxa"/>
          </w:tcPr>
          <w:p w:rsidR="00B87E57" w:rsidRPr="00164667" w:rsidRDefault="00B87E57" w:rsidP="00D07769">
            <w:pPr>
              <w:jc w:val="center"/>
            </w:pPr>
            <w:r w:rsidRPr="00164667">
              <w:rPr>
                <w:bCs/>
              </w:rPr>
              <w:t>Сроки</w:t>
            </w:r>
            <w:r w:rsidRPr="00164667">
              <w:t xml:space="preserve"> оказания услуг </w:t>
            </w:r>
            <w:r>
              <w:t xml:space="preserve">согласно графику технического обслуживания </w:t>
            </w:r>
          </w:p>
        </w:tc>
      </w:tr>
      <w:tr w:rsidR="00ED047D" w:rsidRPr="00164667" w:rsidTr="00D07769">
        <w:trPr>
          <w:trHeight w:val="323"/>
        </w:trPr>
        <w:tc>
          <w:tcPr>
            <w:tcW w:w="562" w:type="dxa"/>
            <w:vMerge w:val="restart"/>
            <w:vAlign w:val="center"/>
          </w:tcPr>
          <w:p w:rsidR="00ED047D" w:rsidRPr="00C2124E" w:rsidRDefault="00ED047D" w:rsidP="00ED047D">
            <w:pPr>
              <w:jc w:val="center"/>
            </w:pPr>
            <w:r w:rsidRPr="00164667">
              <w:rPr>
                <w:bCs/>
                <w:iCs/>
              </w:rPr>
              <w:t>1</w:t>
            </w:r>
          </w:p>
          <w:p w:rsidR="00ED047D" w:rsidRPr="00C2124E" w:rsidRDefault="00ED047D" w:rsidP="00ED047D">
            <w:pPr>
              <w:jc w:val="center"/>
            </w:pPr>
            <w:r>
              <w:rPr>
                <w:bCs/>
                <w:iCs/>
              </w:rPr>
              <w:t xml:space="preserve"> </w:t>
            </w:r>
          </w:p>
        </w:tc>
        <w:tc>
          <w:tcPr>
            <w:tcW w:w="3865" w:type="dxa"/>
            <w:gridSpan w:val="2"/>
            <w:vAlign w:val="center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ПС 110 кВ «Бахтай»</w:t>
            </w:r>
          </w:p>
        </w:tc>
        <w:tc>
          <w:tcPr>
            <w:tcW w:w="1499" w:type="dxa"/>
            <w:vAlign w:val="center"/>
          </w:tcPr>
          <w:p w:rsidR="00ED047D" w:rsidRPr="00ED047D" w:rsidRDefault="00ED047D" w:rsidP="00ED047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700А040945</w:t>
            </w:r>
          </w:p>
        </w:tc>
        <w:tc>
          <w:tcPr>
            <w:tcW w:w="3419" w:type="dxa"/>
            <w:vAlign w:val="center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</w:tc>
      </w:tr>
      <w:tr w:rsidR="00ED047D" w:rsidRPr="00164667" w:rsidTr="00D07769">
        <w:trPr>
          <w:trHeight w:val="189"/>
        </w:trPr>
        <w:tc>
          <w:tcPr>
            <w:tcW w:w="562" w:type="dxa"/>
            <w:vMerge/>
          </w:tcPr>
          <w:p w:rsidR="00ED047D" w:rsidRPr="00164667" w:rsidRDefault="00ED047D" w:rsidP="00ED047D">
            <w:pPr>
              <w:jc w:val="center"/>
              <w:rPr>
                <w:bCs/>
                <w:iCs/>
              </w:rPr>
            </w:pPr>
          </w:p>
        </w:tc>
        <w:tc>
          <w:tcPr>
            <w:tcW w:w="3865" w:type="dxa"/>
            <w:gridSpan w:val="2"/>
          </w:tcPr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>МВ-10 кВ (6 шт.)</w:t>
            </w:r>
          </w:p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 xml:space="preserve">(Профилактическое восстановление РЗиА выключателя 10 кВ на постоянном оперативном токе)  </w:t>
            </w:r>
          </w:p>
        </w:tc>
        <w:tc>
          <w:tcPr>
            <w:tcW w:w="1499" w:type="dxa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19" w:type="dxa"/>
          </w:tcPr>
          <w:p w:rsidR="00ED047D" w:rsidRDefault="00ED047D" w:rsidP="00ED047D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ED047D" w:rsidRPr="006E4BF3" w:rsidRDefault="00ED047D" w:rsidP="00ED0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2024 г.</w:t>
            </w:r>
          </w:p>
        </w:tc>
      </w:tr>
      <w:tr w:rsidR="00ED047D" w:rsidRPr="00164667" w:rsidTr="00D07769">
        <w:trPr>
          <w:trHeight w:val="227"/>
        </w:trPr>
        <w:tc>
          <w:tcPr>
            <w:tcW w:w="562" w:type="dxa"/>
            <w:vMerge w:val="restart"/>
          </w:tcPr>
          <w:p w:rsidR="00ED047D" w:rsidRPr="00164667" w:rsidRDefault="00ED047D" w:rsidP="00ED047D">
            <w:pPr>
              <w:jc w:val="center"/>
            </w:pPr>
            <w:r>
              <w:t>2</w:t>
            </w:r>
          </w:p>
        </w:tc>
        <w:tc>
          <w:tcPr>
            <w:tcW w:w="3865" w:type="dxa"/>
            <w:gridSpan w:val="2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ПС 110 кВ «Заря»</w:t>
            </w:r>
          </w:p>
        </w:tc>
        <w:tc>
          <w:tcPr>
            <w:tcW w:w="1499" w:type="dxa"/>
          </w:tcPr>
          <w:p w:rsidR="00ED047D" w:rsidRPr="00ED047D" w:rsidRDefault="00ED047D" w:rsidP="00ED047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D047D">
              <w:rPr>
                <w:b/>
                <w:bCs/>
                <w:iCs/>
                <w:sz w:val="22"/>
                <w:szCs w:val="22"/>
              </w:rPr>
              <w:t>700А040296</w:t>
            </w:r>
          </w:p>
        </w:tc>
        <w:tc>
          <w:tcPr>
            <w:tcW w:w="3419" w:type="dxa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</w:tc>
      </w:tr>
      <w:tr w:rsidR="00ED047D" w:rsidRPr="00164667" w:rsidTr="00A404F9">
        <w:trPr>
          <w:trHeight w:val="227"/>
        </w:trPr>
        <w:tc>
          <w:tcPr>
            <w:tcW w:w="562" w:type="dxa"/>
            <w:vMerge/>
          </w:tcPr>
          <w:p w:rsidR="00ED047D" w:rsidRPr="00164667" w:rsidRDefault="00ED047D" w:rsidP="00ED047D">
            <w:pPr>
              <w:jc w:val="center"/>
            </w:pPr>
          </w:p>
        </w:tc>
        <w:tc>
          <w:tcPr>
            <w:tcW w:w="3865" w:type="dxa"/>
            <w:gridSpan w:val="2"/>
          </w:tcPr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 xml:space="preserve">ВЛ-110кВ «Головинская», </w:t>
            </w:r>
          </w:p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>защита ШДЭ-2802</w:t>
            </w:r>
          </w:p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 xml:space="preserve">(Профилактическое восстановление РЗиА линии 110 кВ , типа ШДЭ-2802)  </w:t>
            </w:r>
          </w:p>
        </w:tc>
        <w:tc>
          <w:tcPr>
            <w:tcW w:w="1499" w:type="dxa"/>
            <w:vAlign w:val="center"/>
          </w:tcPr>
          <w:p w:rsidR="00ED047D" w:rsidRPr="00ED047D" w:rsidRDefault="00ED047D" w:rsidP="00ED047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2024 г.</w:t>
            </w:r>
          </w:p>
        </w:tc>
      </w:tr>
      <w:tr w:rsidR="00ED047D" w:rsidRPr="00164667" w:rsidTr="00D07769">
        <w:trPr>
          <w:trHeight w:val="227"/>
        </w:trPr>
        <w:tc>
          <w:tcPr>
            <w:tcW w:w="562" w:type="dxa"/>
            <w:vMerge/>
          </w:tcPr>
          <w:p w:rsidR="00ED047D" w:rsidRPr="00164667" w:rsidRDefault="00ED047D" w:rsidP="00ED047D">
            <w:pPr>
              <w:jc w:val="center"/>
            </w:pPr>
          </w:p>
        </w:tc>
        <w:tc>
          <w:tcPr>
            <w:tcW w:w="3865" w:type="dxa"/>
            <w:gridSpan w:val="2"/>
            <w:vAlign w:val="center"/>
          </w:tcPr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>ВЛ-110кВ «Делюр»,</w:t>
            </w:r>
          </w:p>
          <w:p w:rsidR="00ED047D" w:rsidRPr="00ED047D" w:rsidRDefault="00ED047D" w:rsidP="00ED047D">
            <w:pPr>
              <w:jc w:val="center"/>
              <w:rPr>
                <w:bCs/>
                <w:iCs/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 xml:space="preserve"> защита ШДЭ-2802</w:t>
            </w:r>
          </w:p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bCs/>
                <w:iCs/>
                <w:sz w:val="22"/>
                <w:szCs w:val="22"/>
              </w:rPr>
              <w:t xml:space="preserve">(Профилактическое восстановление РЗиА линии 110 кВ , типа ШДЭ-2802)  </w:t>
            </w:r>
          </w:p>
        </w:tc>
        <w:tc>
          <w:tcPr>
            <w:tcW w:w="1499" w:type="dxa"/>
            <w:vAlign w:val="center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:rsidR="00ED047D" w:rsidRPr="000D4A66" w:rsidRDefault="00ED047D" w:rsidP="00ED04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2024 г.</w:t>
            </w:r>
          </w:p>
        </w:tc>
      </w:tr>
      <w:tr w:rsidR="00ED047D" w:rsidRPr="00164667" w:rsidTr="00D07769">
        <w:trPr>
          <w:trHeight w:val="227"/>
        </w:trPr>
        <w:tc>
          <w:tcPr>
            <w:tcW w:w="562" w:type="dxa"/>
            <w:vMerge w:val="restart"/>
          </w:tcPr>
          <w:p w:rsidR="00ED047D" w:rsidRPr="00164667" w:rsidRDefault="00ED047D" w:rsidP="00ED047D">
            <w:pPr>
              <w:jc w:val="center"/>
            </w:pPr>
            <w:r>
              <w:t>3</w:t>
            </w:r>
          </w:p>
        </w:tc>
        <w:tc>
          <w:tcPr>
            <w:tcW w:w="3851" w:type="dxa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ПС 110 кВ «Свирск»</w:t>
            </w:r>
          </w:p>
        </w:tc>
        <w:tc>
          <w:tcPr>
            <w:tcW w:w="1513" w:type="dxa"/>
            <w:gridSpan w:val="2"/>
          </w:tcPr>
          <w:p w:rsidR="00ED047D" w:rsidRPr="00ED047D" w:rsidRDefault="00ED047D" w:rsidP="00ED047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700А010020</w:t>
            </w:r>
          </w:p>
        </w:tc>
        <w:tc>
          <w:tcPr>
            <w:tcW w:w="3419" w:type="dxa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</w:tc>
      </w:tr>
      <w:tr w:rsidR="00ED047D" w:rsidRPr="00164667" w:rsidTr="00D07769">
        <w:trPr>
          <w:trHeight w:val="227"/>
        </w:trPr>
        <w:tc>
          <w:tcPr>
            <w:tcW w:w="562" w:type="dxa"/>
            <w:vMerge/>
          </w:tcPr>
          <w:p w:rsidR="00ED047D" w:rsidRPr="00164667" w:rsidRDefault="00ED047D" w:rsidP="00ED047D">
            <w:pPr>
              <w:jc w:val="center"/>
            </w:pPr>
          </w:p>
        </w:tc>
        <w:tc>
          <w:tcPr>
            <w:tcW w:w="3865" w:type="dxa"/>
            <w:gridSpan w:val="2"/>
            <w:vAlign w:val="center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МВ-10кВ. (10 шт.)</w:t>
            </w:r>
          </w:p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(Профилактическое восстановление РЗиА выключателя 10 кВ на переменном оперативном токе)</w:t>
            </w:r>
          </w:p>
        </w:tc>
        <w:tc>
          <w:tcPr>
            <w:tcW w:w="1499" w:type="dxa"/>
            <w:vAlign w:val="center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9" w:type="dxa"/>
            <w:vAlign w:val="center"/>
          </w:tcPr>
          <w:p w:rsidR="00ED047D" w:rsidRPr="00D05672" w:rsidRDefault="00D326A9" w:rsidP="00D326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</w:t>
            </w:r>
            <w:r w:rsidR="00ED047D">
              <w:rPr>
                <w:sz w:val="24"/>
                <w:szCs w:val="24"/>
              </w:rPr>
              <w:t>ь 202</w:t>
            </w:r>
            <w:r>
              <w:rPr>
                <w:sz w:val="24"/>
                <w:szCs w:val="24"/>
              </w:rPr>
              <w:t>4</w:t>
            </w:r>
            <w:r w:rsidR="00ED047D">
              <w:rPr>
                <w:sz w:val="24"/>
                <w:szCs w:val="24"/>
              </w:rPr>
              <w:t xml:space="preserve"> г.</w:t>
            </w:r>
          </w:p>
        </w:tc>
      </w:tr>
      <w:tr w:rsidR="00ED047D" w:rsidRPr="00164667" w:rsidTr="004C3080">
        <w:trPr>
          <w:trHeight w:val="227"/>
        </w:trPr>
        <w:tc>
          <w:tcPr>
            <w:tcW w:w="562" w:type="dxa"/>
            <w:vMerge w:val="restart"/>
          </w:tcPr>
          <w:p w:rsidR="00ED047D" w:rsidRPr="00164667" w:rsidRDefault="00ED047D" w:rsidP="00ED047D">
            <w:pPr>
              <w:jc w:val="center"/>
            </w:pPr>
            <w:r>
              <w:t>4</w:t>
            </w:r>
          </w:p>
          <w:p w:rsidR="00ED047D" w:rsidRPr="00164667" w:rsidRDefault="00ED047D" w:rsidP="00ED047D">
            <w:pPr>
              <w:jc w:val="center"/>
            </w:pPr>
          </w:p>
        </w:tc>
        <w:tc>
          <w:tcPr>
            <w:tcW w:w="3865" w:type="dxa"/>
            <w:gridSpan w:val="2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 xml:space="preserve">ПС 35 кВ «Белобородово» </w:t>
            </w:r>
            <w:r w:rsidRPr="00ED047D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499" w:type="dxa"/>
          </w:tcPr>
          <w:p w:rsidR="00ED047D" w:rsidRPr="00ED047D" w:rsidRDefault="00ED047D" w:rsidP="00ED047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7000000п-6</w:t>
            </w:r>
          </w:p>
        </w:tc>
        <w:tc>
          <w:tcPr>
            <w:tcW w:w="3419" w:type="dxa"/>
            <w:vAlign w:val="center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</w:tc>
      </w:tr>
      <w:tr w:rsidR="00ED047D" w:rsidRPr="00164667" w:rsidTr="004C3080">
        <w:trPr>
          <w:trHeight w:val="227"/>
        </w:trPr>
        <w:tc>
          <w:tcPr>
            <w:tcW w:w="562" w:type="dxa"/>
            <w:vMerge/>
          </w:tcPr>
          <w:p w:rsidR="00ED047D" w:rsidRPr="00164667" w:rsidRDefault="00ED047D" w:rsidP="00ED047D">
            <w:pPr>
              <w:jc w:val="center"/>
            </w:pPr>
          </w:p>
        </w:tc>
        <w:tc>
          <w:tcPr>
            <w:tcW w:w="3851" w:type="dxa"/>
            <w:vAlign w:val="center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МВ-10 кВ (2 шт.)</w:t>
            </w:r>
          </w:p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(Профилактическое восстановление РЗиА выключателя 10 кВ на переменном оперативном токе)</w:t>
            </w:r>
          </w:p>
        </w:tc>
        <w:tc>
          <w:tcPr>
            <w:tcW w:w="1513" w:type="dxa"/>
            <w:gridSpan w:val="2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19" w:type="dxa"/>
          </w:tcPr>
          <w:p w:rsidR="00ED047D" w:rsidRDefault="00ED047D" w:rsidP="00ED047D">
            <w:pPr>
              <w:jc w:val="center"/>
              <w:rPr>
                <w:sz w:val="24"/>
                <w:szCs w:val="24"/>
              </w:rPr>
            </w:pPr>
          </w:p>
          <w:p w:rsidR="00ED047D" w:rsidRPr="000B73E2" w:rsidRDefault="00ED047D" w:rsidP="00D326A9">
            <w:pPr>
              <w:tabs>
                <w:tab w:val="left" w:pos="111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 202</w:t>
            </w:r>
            <w:r w:rsidR="00D326A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ED047D" w:rsidRPr="00164667" w:rsidTr="004C3080">
        <w:trPr>
          <w:trHeight w:val="227"/>
        </w:trPr>
        <w:tc>
          <w:tcPr>
            <w:tcW w:w="562" w:type="dxa"/>
            <w:vMerge w:val="restart"/>
          </w:tcPr>
          <w:p w:rsidR="00ED047D" w:rsidRPr="00164667" w:rsidRDefault="00ED047D" w:rsidP="00ED047D">
            <w:pPr>
              <w:jc w:val="center"/>
            </w:pPr>
            <w:r>
              <w:t>5</w:t>
            </w:r>
          </w:p>
        </w:tc>
        <w:tc>
          <w:tcPr>
            <w:tcW w:w="3865" w:type="dxa"/>
            <w:gridSpan w:val="2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РП 10 кВ «Табук»</w:t>
            </w:r>
          </w:p>
        </w:tc>
        <w:tc>
          <w:tcPr>
            <w:tcW w:w="1499" w:type="dxa"/>
            <w:vAlign w:val="center"/>
          </w:tcPr>
          <w:p w:rsidR="00ED047D" w:rsidRPr="00ED047D" w:rsidRDefault="00ED047D" w:rsidP="00ED047D">
            <w:pPr>
              <w:jc w:val="center"/>
              <w:rPr>
                <w:b/>
                <w:sz w:val="22"/>
                <w:szCs w:val="22"/>
              </w:rPr>
            </w:pPr>
            <w:r w:rsidRPr="00ED047D">
              <w:rPr>
                <w:b/>
                <w:sz w:val="22"/>
                <w:szCs w:val="22"/>
              </w:rPr>
              <w:t>700000315</w:t>
            </w:r>
          </w:p>
        </w:tc>
        <w:tc>
          <w:tcPr>
            <w:tcW w:w="3419" w:type="dxa"/>
            <w:vAlign w:val="center"/>
          </w:tcPr>
          <w:p w:rsidR="00ED047D" w:rsidRPr="003526CD" w:rsidRDefault="00ED047D" w:rsidP="00ED047D">
            <w:pPr>
              <w:jc w:val="center"/>
              <w:rPr>
                <w:sz w:val="22"/>
                <w:szCs w:val="22"/>
              </w:rPr>
            </w:pPr>
          </w:p>
        </w:tc>
      </w:tr>
      <w:tr w:rsidR="00ED047D" w:rsidRPr="00164667" w:rsidTr="00D07769">
        <w:trPr>
          <w:trHeight w:val="227"/>
        </w:trPr>
        <w:tc>
          <w:tcPr>
            <w:tcW w:w="562" w:type="dxa"/>
            <w:vMerge/>
          </w:tcPr>
          <w:p w:rsidR="00ED047D" w:rsidRDefault="00ED047D" w:rsidP="00ED047D">
            <w:pPr>
              <w:jc w:val="center"/>
            </w:pPr>
          </w:p>
        </w:tc>
        <w:tc>
          <w:tcPr>
            <w:tcW w:w="3865" w:type="dxa"/>
            <w:gridSpan w:val="2"/>
            <w:vAlign w:val="center"/>
          </w:tcPr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МВ-10кВ (4 шт.)</w:t>
            </w:r>
          </w:p>
          <w:p w:rsidR="00ED047D" w:rsidRPr="00ED047D" w:rsidRDefault="00ED047D" w:rsidP="00ED047D">
            <w:pPr>
              <w:jc w:val="center"/>
              <w:rPr>
                <w:sz w:val="22"/>
                <w:szCs w:val="22"/>
              </w:rPr>
            </w:pPr>
            <w:r w:rsidRPr="00ED047D">
              <w:rPr>
                <w:sz w:val="22"/>
                <w:szCs w:val="22"/>
              </w:rPr>
              <w:t>(Профилактическое восстановление РЗиА выключателя 10 кВ на переменном оперативном токе)</w:t>
            </w:r>
          </w:p>
        </w:tc>
        <w:tc>
          <w:tcPr>
            <w:tcW w:w="1499" w:type="dxa"/>
            <w:vAlign w:val="center"/>
          </w:tcPr>
          <w:p w:rsidR="00ED047D" w:rsidRPr="00D05672" w:rsidRDefault="00ED047D" w:rsidP="00ED04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9" w:type="dxa"/>
            <w:vAlign w:val="center"/>
          </w:tcPr>
          <w:p w:rsidR="00ED047D" w:rsidRPr="00D05672" w:rsidRDefault="00D326A9" w:rsidP="00D326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  <w:r w:rsidR="00ED047D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="00ED047D">
              <w:rPr>
                <w:sz w:val="24"/>
                <w:szCs w:val="24"/>
              </w:rPr>
              <w:t xml:space="preserve"> г.</w:t>
            </w:r>
          </w:p>
        </w:tc>
      </w:tr>
    </w:tbl>
    <w:p w:rsidR="008864FA" w:rsidRPr="00715C2B" w:rsidRDefault="008864FA" w:rsidP="0081442A">
      <w:pPr>
        <w:jc w:val="center"/>
        <w:rPr>
          <w:sz w:val="22"/>
          <w:szCs w:val="22"/>
        </w:rPr>
      </w:pPr>
    </w:p>
    <w:p w:rsidR="008864FA" w:rsidRPr="00715C2B" w:rsidRDefault="008864FA" w:rsidP="0081442A">
      <w:pPr>
        <w:jc w:val="center"/>
        <w:rPr>
          <w:sz w:val="22"/>
          <w:szCs w:val="22"/>
        </w:rPr>
      </w:pPr>
    </w:p>
    <w:p w:rsidR="000B2644" w:rsidRPr="00715C2B" w:rsidRDefault="000B2644" w:rsidP="00CC095C">
      <w:pPr>
        <w:rPr>
          <w:sz w:val="22"/>
          <w:szCs w:val="22"/>
        </w:rPr>
      </w:pPr>
    </w:p>
    <w:p w:rsidR="000B2644" w:rsidRPr="00715C2B" w:rsidRDefault="000B2644" w:rsidP="00CC095C">
      <w:pPr>
        <w:rPr>
          <w:sz w:val="22"/>
          <w:szCs w:val="22"/>
        </w:rPr>
      </w:pPr>
    </w:p>
    <w:p w:rsidR="008864FA" w:rsidRPr="00715C2B" w:rsidRDefault="008864FA" w:rsidP="00804695">
      <w:pPr>
        <w:rPr>
          <w:sz w:val="22"/>
          <w:szCs w:val="22"/>
        </w:rPr>
      </w:pPr>
      <w:r w:rsidRPr="00715C2B">
        <w:rPr>
          <w:sz w:val="22"/>
          <w:szCs w:val="22"/>
        </w:rPr>
        <w:t xml:space="preserve">Начальник СРЗиЭА                                                                                 </w:t>
      </w:r>
      <w:bookmarkStart w:id="10" w:name="_GoBack"/>
      <w:bookmarkEnd w:id="10"/>
      <w:r w:rsidRPr="00715C2B">
        <w:rPr>
          <w:sz w:val="22"/>
          <w:szCs w:val="22"/>
        </w:rPr>
        <w:t xml:space="preserve">                              Ю.А. Ган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sectPr w:rsidR="008864FA" w:rsidRPr="00715C2B" w:rsidSect="00B05078">
      <w:footerReference w:type="first" r:id="rId8"/>
      <w:pgSz w:w="11906" w:h="16838"/>
      <w:pgMar w:top="357" w:right="607" w:bottom="851" w:left="1400" w:header="284" w:footer="59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C8D" w:rsidRDefault="004C1C8D">
      <w:r>
        <w:separator/>
      </w:r>
    </w:p>
  </w:endnote>
  <w:endnote w:type="continuationSeparator" w:id="0">
    <w:p w:rsidR="004C1C8D" w:rsidRDefault="004C1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4FA" w:rsidRPr="004A4496" w:rsidRDefault="008864FA" w:rsidP="004B762D">
    <w:pPr>
      <w:pStyle w:val="a8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="00B2577C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="00B2577C" w:rsidRPr="004A4496">
      <w:rPr>
        <w:sz w:val="17"/>
        <w:szCs w:val="17"/>
      </w:rPr>
      <w:fldChar w:fldCharType="separate"/>
    </w:r>
    <w:r>
      <w:rPr>
        <w:noProof/>
        <w:sz w:val="17"/>
        <w:szCs w:val="17"/>
      </w:rPr>
      <w:t>27</w:t>
    </w:r>
    <w:r w:rsidR="00B2577C"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="00B2577C"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="00B2577C" w:rsidRPr="004A4496">
      <w:rPr>
        <w:sz w:val="17"/>
        <w:szCs w:val="17"/>
      </w:rPr>
      <w:fldChar w:fldCharType="separate"/>
    </w:r>
    <w:r w:rsidR="00E81A76">
      <w:rPr>
        <w:noProof/>
        <w:sz w:val="17"/>
        <w:szCs w:val="17"/>
      </w:rPr>
      <w:t>1</w:t>
    </w:r>
    <w:r w:rsidR="00B2577C" w:rsidRPr="004A4496">
      <w:rPr>
        <w:sz w:val="17"/>
        <w:szCs w:val="17"/>
      </w:rPr>
      <w:fldChar w:fldCharType="end"/>
    </w:r>
    <w:bookmarkStart w:id="11" w:name="_Hlt447028322"/>
    <w:bookmarkStart w:id="12" w:name="_Toc517582288"/>
    <w:bookmarkStart w:id="13" w:name="_Toc517582612"/>
    <w:bookmarkEnd w:id="11"/>
    <w:bookmarkEnd w:id="12"/>
    <w:bookmarkEnd w:id="13"/>
  </w:p>
  <w:p w:rsidR="008864FA" w:rsidRDefault="008864FA">
    <w:bookmarkStart w:id="14" w:name="_Toc141095951"/>
    <w:bookmarkStart w:id="15" w:name="_Toc141096592"/>
    <w:bookmarkEnd w:id="14"/>
    <w:bookmarkEnd w:id="1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C8D" w:rsidRDefault="004C1C8D">
      <w:r>
        <w:separator/>
      </w:r>
    </w:p>
  </w:footnote>
  <w:footnote w:type="continuationSeparator" w:id="0">
    <w:p w:rsidR="004C1C8D" w:rsidRDefault="004C1C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32ECD3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04C894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6FC2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2E5625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356A5FCE"/>
    <w:multiLevelType w:val="multilevel"/>
    <w:tmpl w:val="7D3AB19C"/>
    <w:lvl w:ilvl="0">
      <w:start w:val="1"/>
      <w:numFmt w:val="decimal"/>
      <w:pStyle w:val="a1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9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CD0092E"/>
    <w:multiLevelType w:val="hybridMultilevel"/>
    <w:tmpl w:val="CA16455C"/>
    <w:lvl w:ilvl="0" w:tplc="04190001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4190003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2"/>
  </w:num>
  <w:num w:numId="14">
    <w:abstractNumId w:val="3"/>
  </w:num>
  <w:num w:numId="15">
    <w:abstractNumId w:val="1"/>
  </w:num>
  <w:num w:numId="16">
    <w:abstractNumId w:val="0"/>
  </w:num>
  <w:num w:numId="17">
    <w:abstractNumId w:val="2"/>
  </w:num>
  <w:num w:numId="18">
    <w:abstractNumId w:val="3"/>
  </w:num>
  <w:num w:numId="19">
    <w:abstractNumId w:val="1"/>
  </w:num>
  <w:num w:numId="20">
    <w:abstractNumId w:val="0"/>
  </w:num>
  <w:num w:numId="21">
    <w:abstractNumId w:val="2"/>
  </w:num>
  <w:num w:numId="22">
    <w:abstractNumId w:val="2"/>
  </w:num>
  <w:num w:numId="23">
    <w:abstractNumId w:val="3"/>
  </w:num>
  <w:num w:numId="24">
    <w:abstractNumId w:val="1"/>
  </w:num>
  <w:num w:numId="25">
    <w:abstractNumId w:val="0"/>
  </w:num>
  <w:num w:numId="26">
    <w:abstractNumId w:val="1"/>
  </w:num>
  <w:num w:numId="27">
    <w:abstractNumId w:val="0"/>
  </w:num>
  <w:num w:numId="28">
    <w:abstractNumId w:val="10"/>
  </w:num>
  <w:num w:numId="29">
    <w:abstractNumId w:val="12"/>
  </w:num>
  <w:num w:numId="30">
    <w:abstractNumId w:val="8"/>
  </w:num>
  <w:num w:numId="31">
    <w:abstractNumId w:val="7"/>
  </w:num>
  <w:num w:numId="32">
    <w:abstractNumId w:val="9"/>
  </w:num>
  <w:num w:numId="33">
    <w:abstractNumId w:val="11"/>
  </w:num>
  <w:num w:numId="34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62D"/>
    <w:rsid w:val="00000226"/>
    <w:rsid w:val="00000A65"/>
    <w:rsid w:val="00000C7A"/>
    <w:rsid w:val="00000D7E"/>
    <w:rsid w:val="00002C4D"/>
    <w:rsid w:val="00003CE1"/>
    <w:rsid w:val="00003CF8"/>
    <w:rsid w:val="00004472"/>
    <w:rsid w:val="00004B79"/>
    <w:rsid w:val="00007B88"/>
    <w:rsid w:val="00010FDE"/>
    <w:rsid w:val="00012D52"/>
    <w:rsid w:val="000140D3"/>
    <w:rsid w:val="000144AE"/>
    <w:rsid w:val="0001580E"/>
    <w:rsid w:val="000160D1"/>
    <w:rsid w:val="00017B1F"/>
    <w:rsid w:val="0002434E"/>
    <w:rsid w:val="0002523E"/>
    <w:rsid w:val="000279B3"/>
    <w:rsid w:val="00030B04"/>
    <w:rsid w:val="0003179E"/>
    <w:rsid w:val="0003384C"/>
    <w:rsid w:val="0003582D"/>
    <w:rsid w:val="00036AD7"/>
    <w:rsid w:val="00037DE6"/>
    <w:rsid w:val="0004071C"/>
    <w:rsid w:val="00041904"/>
    <w:rsid w:val="000444C4"/>
    <w:rsid w:val="0004467A"/>
    <w:rsid w:val="00044CDE"/>
    <w:rsid w:val="00044E62"/>
    <w:rsid w:val="000455A9"/>
    <w:rsid w:val="00045643"/>
    <w:rsid w:val="00046155"/>
    <w:rsid w:val="00047436"/>
    <w:rsid w:val="000474E1"/>
    <w:rsid w:val="000500BB"/>
    <w:rsid w:val="000512AD"/>
    <w:rsid w:val="00053BB4"/>
    <w:rsid w:val="00053DC5"/>
    <w:rsid w:val="00055AD4"/>
    <w:rsid w:val="0005758F"/>
    <w:rsid w:val="0006008B"/>
    <w:rsid w:val="00060156"/>
    <w:rsid w:val="00060BB6"/>
    <w:rsid w:val="000630A4"/>
    <w:rsid w:val="00066240"/>
    <w:rsid w:val="00071262"/>
    <w:rsid w:val="00071DB6"/>
    <w:rsid w:val="00076053"/>
    <w:rsid w:val="000768FF"/>
    <w:rsid w:val="000801C4"/>
    <w:rsid w:val="0008296A"/>
    <w:rsid w:val="00082EB8"/>
    <w:rsid w:val="00082FCE"/>
    <w:rsid w:val="00083D49"/>
    <w:rsid w:val="0008447F"/>
    <w:rsid w:val="000848E4"/>
    <w:rsid w:val="00084A05"/>
    <w:rsid w:val="000858A8"/>
    <w:rsid w:val="00086383"/>
    <w:rsid w:val="00086B5B"/>
    <w:rsid w:val="0008731F"/>
    <w:rsid w:val="000876CE"/>
    <w:rsid w:val="00090768"/>
    <w:rsid w:val="000935F3"/>
    <w:rsid w:val="000959A2"/>
    <w:rsid w:val="00096593"/>
    <w:rsid w:val="0009677F"/>
    <w:rsid w:val="00096C31"/>
    <w:rsid w:val="000A14F4"/>
    <w:rsid w:val="000A29E6"/>
    <w:rsid w:val="000A2FE2"/>
    <w:rsid w:val="000A54A0"/>
    <w:rsid w:val="000A57C5"/>
    <w:rsid w:val="000A58E9"/>
    <w:rsid w:val="000B05C0"/>
    <w:rsid w:val="000B2644"/>
    <w:rsid w:val="000B34C4"/>
    <w:rsid w:val="000B3BA1"/>
    <w:rsid w:val="000B4409"/>
    <w:rsid w:val="000B4A0E"/>
    <w:rsid w:val="000B640A"/>
    <w:rsid w:val="000B6F88"/>
    <w:rsid w:val="000B73E2"/>
    <w:rsid w:val="000B7639"/>
    <w:rsid w:val="000C0AA5"/>
    <w:rsid w:val="000C0FAB"/>
    <w:rsid w:val="000C3BDC"/>
    <w:rsid w:val="000C3E6B"/>
    <w:rsid w:val="000C40E8"/>
    <w:rsid w:val="000D0075"/>
    <w:rsid w:val="000D250C"/>
    <w:rsid w:val="000D2BEE"/>
    <w:rsid w:val="000D2E0F"/>
    <w:rsid w:val="000D470D"/>
    <w:rsid w:val="000D4A66"/>
    <w:rsid w:val="000D4D37"/>
    <w:rsid w:val="000D4E5E"/>
    <w:rsid w:val="000D7C40"/>
    <w:rsid w:val="000D7F0A"/>
    <w:rsid w:val="000E06AE"/>
    <w:rsid w:val="000E2F6A"/>
    <w:rsid w:val="000E377D"/>
    <w:rsid w:val="000E62FC"/>
    <w:rsid w:val="000E6A57"/>
    <w:rsid w:val="000E7053"/>
    <w:rsid w:val="000F01D0"/>
    <w:rsid w:val="000F174C"/>
    <w:rsid w:val="000F24DB"/>
    <w:rsid w:val="000F2904"/>
    <w:rsid w:val="000F59BB"/>
    <w:rsid w:val="000F776F"/>
    <w:rsid w:val="000F7BE3"/>
    <w:rsid w:val="00100DA8"/>
    <w:rsid w:val="00100F5B"/>
    <w:rsid w:val="00101638"/>
    <w:rsid w:val="001016DB"/>
    <w:rsid w:val="00104526"/>
    <w:rsid w:val="001071C7"/>
    <w:rsid w:val="001113C7"/>
    <w:rsid w:val="001113FC"/>
    <w:rsid w:val="00111D51"/>
    <w:rsid w:val="00113910"/>
    <w:rsid w:val="001139CA"/>
    <w:rsid w:val="00113FB3"/>
    <w:rsid w:val="00114777"/>
    <w:rsid w:val="00114957"/>
    <w:rsid w:val="00114B4B"/>
    <w:rsid w:val="00120093"/>
    <w:rsid w:val="00120FE0"/>
    <w:rsid w:val="0012198F"/>
    <w:rsid w:val="00121D9A"/>
    <w:rsid w:val="00123D2A"/>
    <w:rsid w:val="00126D56"/>
    <w:rsid w:val="00127220"/>
    <w:rsid w:val="00131702"/>
    <w:rsid w:val="001317F7"/>
    <w:rsid w:val="00132CF4"/>
    <w:rsid w:val="00132D04"/>
    <w:rsid w:val="00134A2D"/>
    <w:rsid w:val="0013502E"/>
    <w:rsid w:val="00135BC6"/>
    <w:rsid w:val="001361EC"/>
    <w:rsid w:val="00136B87"/>
    <w:rsid w:val="0013770A"/>
    <w:rsid w:val="00141310"/>
    <w:rsid w:val="00141E8A"/>
    <w:rsid w:val="00142C24"/>
    <w:rsid w:val="0014692A"/>
    <w:rsid w:val="00146939"/>
    <w:rsid w:val="00147B41"/>
    <w:rsid w:val="00150E77"/>
    <w:rsid w:val="00151512"/>
    <w:rsid w:val="001544DA"/>
    <w:rsid w:val="00154BC8"/>
    <w:rsid w:val="00156FB9"/>
    <w:rsid w:val="0015743C"/>
    <w:rsid w:val="00157E2E"/>
    <w:rsid w:val="00162162"/>
    <w:rsid w:val="00162DE7"/>
    <w:rsid w:val="00162E22"/>
    <w:rsid w:val="00164244"/>
    <w:rsid w:val="00164C3B"/>
    <w:rsid w:val="00165816"/>
    <w:rsid w:val="00165A5B"/>
    <w:rsid w:val="00171A2C"/>
    <w:rsid w:val="00174E94"/>
    <w:rsid w:val="00176805"/>
    <w:rsid w:val="001774A3"/>
    <w:rsid w:val="00180171"/>
    <w:rsid w:val="00181A5A"/>
    <w:rsid w:val="00184752"/>
    <w:rsid w:val="00186C4C"/>
    <w:rsid w:val="00186EA7"/>
    <w:rsid w:val="001875C5"/>
    <w:rsid w:val="00190610"/>
    <w:rsid w:val="00190878"/>
    <w:rsid w:val="00196509"/>
    <w:rsid w:val="001A338E"/>
    <w:rsid w:val="001A3684"/>
    <w:rsid w:val="001A4546"/>
    <w:rsid w:val="001A557F"/>
    <w:rsid w:val="001B0CB0"/>
    <w:rsid w:val="001B1A92"/>
    <w:rsid w:val="001B2745"/>
    <w:rsid w:val="001B37F8"/>
    <w:rsid w:val="001B4735"/>
    <w:rsid w:val="001B47D6"/>
    <w:rsid w:val="001B53AD"/>
    <w:rsid w:val="001B5C14"/>
    <w:rsid w:val="001B6AA4"/>
    <w:rsid w:val="001B7A6B"/>
    <w:rsid w:val="001C0F29"/>
    <w:rsid w:val="001C2736"/>
    <w:rsid w:val="001C46A1"/>
    <w:rsid w:val="001C656A"/>
    <w:rsid w:val="001D11C3"/>
    <w:rsid w:val="001D1E70"/>
    <w:rsid w:val="001D2011"/>
    <w:rsid w:val="001D23CF"/>
    <w:rsid w:val="001D27C0"/>
    <w:rsid w:val="001D3640"/>
    <w:rsid w:val="001D49BA"/>
    <w:rsid w:val="001D49D0"/>
    <w:rsid w:val="001D7585"/>
    <w:rsid w:val="001D79D9"/>
    <w:rsid w:val="001E37D8"/>
    <w:rsid w:val="001E3A2A"/>
    <w:rsid w:val="001E3EB0"/>
    <w:rsid w:val="001E4EC4"/>
    <w:rsid w:val="001E6467"/>
    <w:rsid w:val="001F2B98"/>
    <w:rsid w:val="001F2E60"/>
    <w:rsid w:val="001F3279"/>
    <w:rsid w:val="001F40EE"/>
    <w:rsid w:val="001F4864"/>
    <w:rsid w:val="001F5B83"/>
    <w:rsid w:val="001F66CB"/>
    <w:rsid w:val="001F7A15"/>
    <w:rsid w:val="001F7BF9"/>
    <w:rsid w:val="00200001"/>
    <w:rsid w:val="00200F45"/>
    <w:rsid w:val="00201973"/>
    <w:rsid w:val="00202DE6"/>
    <w:rsid w:val="002053C6"/>
    <w:rsid w:val="00205983"/>
    <w:rsid w:val="00210379"/>
    <w:rsid w:val="0021059E"/>
    <w:rsid w:val="002125CF"/>
    <w:rsid w:val="00214EAF"/>
    <w:rsid w:val="00217933"/>
    <w:rsid w:val="00222BA0"/>
    <w:rsid w:val="00223C84"/>
    <w:rsid w:val="002246C4"/>
    <w:rsid w:val="00224F0B"/>
    <w:rsid w:val="002260B5"/>
    <w:rsid w:val="00226C86"/>
    <w:rsid w:val="002278BC"/>
    <w:rsid w:val="00231069"/>
    <w:rsid w:val="00231DB7"/>
    <w:rsid w:val="00231F77"/>
    <w:rsid w:val="0023412C"/>
    <w:rsid w:val="00234F11"/>
    <w:rsid w:val="0023507A"/>
    <w:rsid w:val="00240668"/>
    <w:rsid w:val="00243200"/>
    <w:rsid w:val="00243635"/>
    <w:rsid w:val="0024399C"/>
    <w:rsid w:val="0024437A"/>
    <w:rsid w:val="00244709"/>
    <w:rsid w:val="00244F55"/>
    <w:rsid w:val="00247FA7"/>
    <w:rsid w:val="00250146"/>
    <w:rsid w:val="00251E1D"/>
    <w:rsid w:val="00252729"/>
    <w:rsid w:val="00253D08"/>
    <w:rsid w:val="00260A2A"/>
    <w:rsid w:val="002619DA"/>
    <w:rsid w:val="00262261"/>
    <w:rsid w:val="002630C0"/>
    <w:rsid w:val="00263419"/>
    <w:rsid w:val="002635B4"/>
    <w:rsid w:val="00265DAD"/>
    <w:rsid w:val="00270038"/>
    <w:rsid w:val="00270339"/>
    <w:rsid w:val="00270A23"/>
    <w:rsid w:val="00271425"/>
    <w:rsid w:val="00271F06"/>
    <w:rsid w:val="002721C3"/>
    <w:rsid w:val="002757BC"/>
    <w:rsid w:val="002771C4"/>
    <w:rsid w:val="00280DDD"/>
    <w:rsid w:val="002810DF"/>
    <w:rsid w:val="002813C6"/>
    <w:rsid w:val="00282DBD"/>
    <w:rsid w:val="0028305C"/>
    <w:rsid w:val="002832EE"/>
    <w:rsid w:val="002834C9"/>
    <w:rsid w:val="00283D74"/>
    <w:rsid w:val="002847EF"/>
    <w:rsid w:val="00294870"/>
    <w:rsid w:val="002963E3"/>
    <w:rsid w:val="002A0AE0"/>
    <w:rsid w:val="002A0CDE"/>
    <w:rsid w:val="002A36C5"/>
    <w:rsid w:val="002A3942"/>
    <w:rsid w:val="002A3F28"/>
    <w:rsid w:val="002A6716"/>
    <w:rsid w:val="002A7340"/>
    <w:rsid w:val="002A7A65"/>
    <w:rsid w:val="002A7B31"/>
    <w:rsid w:val="002B02AC"/>
    <w:rsid w:val="002B1726"/>
    <w:rsid w:val="002B2D39"/>
    <w:rsid w:val="002B3933"/>
    <w:rsid w:val="002B4A94"/>
    <w:rsid w:val="002B6569"/>
    <w:rsid w:val="002B6967"/>
    <w:rsid w:val="002B6A73"/>
    <w:rsid w:val="002B778F"/>
    <w:rsid w:val="002C2C5B"/>
    <w:rsid w:val="002C375C"/>
    <w:rsid w:val="002C5DEF"/>
    <w:rsid w:val="002C6F13"/>
    <w:rsid w:val="002D0625"/>
    <w:rsid w:val="002D3DC0"/>
    <w:rsid w:val="002D5302"/>
    <w:rsid w:val="002D6DBB"/>
    <w:rsid w:val="002D745C"/>
    <w:rsid w:val="002D7901"/>
    <w:rsid w:val="002D7FD6"/>
    <w:rsid w:val="002E1DC5"/>
    <w:rsid w:val="002E2460"/>
    <w:rsid w:val="002E276F"/>
    <w:rsid w:val="002E443C"/>
    <w:rsid w:val="002E4CCC"/>
    <w:rsid w:val="002E5A37"/>
    <w:rsid w:val="002F0C01"/>
    <w:rsid w:val="002F2B8E"/>
    <w:rsid w:val="002F62EF"/>
    <w:rsid w:val="002F70B7"/>
    <w:rsid w:val="002F774F"/>
    <w:rsid w:val="002F7E4A"/>
    <w:rsid w:val="00300350"/>
    <w:rsid w:val="00300B73"/>
    <w:rsid w:val="00301A68"/>
    <w:rsid w:val="00304282"/>
    <w:rsid w:val="00306E03"/>
    <w:rsid w:val="003100D1"/>
    <w:rsid w:val="00310CFA"/>
    <w:rsid w:val="00312693"/>
    <w:rsid w:val="00312E79"/>
    <w:rsid w:val="003133A3"/>
    <w:rsid w:val="0031666C"/>
    <w:rsid w:val="003167C6"/>
    <w:rsid w:val="00317821"/>
    <w:rsid w:val="003216C2"/>
    <w:rsid w:val="0032189A"/>
    <w:rsid w:val="003226B0"/>
    <w:rsid w:val="0032307A"/>
    <w:rsid w:val="00323580"/>
    <w:rsid w:val="003238E6"/>
    <w:rsid w:val="0032446D"/>
    <w:rsid w:val="003249C7"/>
    <w:rsid w:val="00325F0B"/>
    <w:rsid w:val="00326F68"/>
    <w:rsid w:val="003303A6"/>
    <w:rsid w:val="00330407"/>
    <w:rsid w:val="00330653"/>
    <w:rsid w:val="00330A51"/>
    <w:rsid w:val="00333596"/>
    <w:rsid w:val="00333F60"/>
    <w:rsid w:val="003349F0"/>
    <w:rsid w:val="00335360"/>
    <w:rsid w:val="0033591E"/>
    <w:rsid w:val="00335E21"/>
    <w:rsid w:val="003373DE"/>
    <w:rsid w:val="0033774E"/>
    <w:rsid w:val="00341D6D"/>
    <w:rsid w:val="00342BCC"/>
    <w:rsid w:val="003438F5"/>
    <w:rsid w:val="00344C30"/>
    <w:rsid w:val="00345A6A"/>
    <w:rsid w:val="00346902"/>
    <w:rsid w:val="00346C8C"/>
    <w:rsid w:val="00350B00"/>
    <w:rsid w:val="00350F06"/>
    <w:rsid w:val="003526CD"/>
    <w:rsid w:val="00354862"/>
    <w:rsid w:val="00355E07"/>
    <w:rsid w:val="00355E38"/>
    <w:rsid w:val="0035784D"/>
    <w:rsid w:val="003600B6"/>
    <w:rsid w:val="003601DB"/>
    <w:rsid w:val="003607E7"/>
    <w:rsid w:val="00360DCF"/>
    <w:rsid w:val="00361A7F"/>
    <w:rsid w:val="0036214C"/>
    <w:rsid w:val="00363673"/>
    <w:rsid w:val="003637FD"/>
    <w:rsid w:val="00363950"/>
    <w:rsid w:val="00364E0E"/>
    <w:rsid w:val="00365DDC"/>
    <w:rsid w:val="00373538"/>
    <w:rsid w:val="00373789"/>
    <w:rsid w:val="00375B67"/>
    <w:rsid w:val="0037627A"/>
    <w:rsid w:val="00376F15"/>
    <w:rsid w:val="00377675"/>
    <w:rsid w:val="003822B8"/>
    <w:rsid w:val="00391243"/>
    <w:rsid w:val="003928B2"/>
    <w:rsid w:val="00396BC2"/>
    <w:rsid w:val="00397F46"/>
    <w:rsid w:val="003A0ACA"/>
    <w:rsid w:val="003A0FFE"/>
    <w:rsid w:val="003A20B1"/>
    <w:rsid w:val="003A23CF"/>
    <w:rsid w:val="003A27E6"/>
    <w:rsid w:val="003A27FD"/>
    <w:rsid w:val="003A334A"/>
    <w:rsid w:val="003A6ABD"/>
    <w:rsid w:val="003B0925"/>
    <w:rsid w:val="003B3593"/>
    <w:rsid w:val="003B5D8C"/>
    <w:rsid w:val="003C0B26"/>
    <w:rsid w:val="003C2CF1"/>
    <w:rsid w:val="003C2FA0"/>
    <w:rsid w:val="003C407B"/>
    <w:rsid w:val="003C5367"/>
    <w:rsid w:val="003D0142"/>
    <w:rsid w:val="003D22E3"/>
    <w:rsid w:val="003D64AA"/>
    <w:rsid w:val="003E019B"/>
    <w:rsid w:val="003E0E0E"/>
    <w:rsid w:val="003E35C9"/>
    <w:rsid w:val="003E3B10"/>
    <w:rsid w:val="003E558F"/>
    <w:rsid w:val="003E5E02"/>
    <w:rsid w:val="003E6EE5"/>
    <w:rsid w:val="003F292E"/>
    <w:rsid w:val="003F46FB"/>
    <w:rsid w:val="003F5DF5"/>
    <w:rsid w:val="003F61C6"/>
    <w:rsid w:val="003F6AA8"/>
    <w:rsid w:val="003F7777"/>
    <w:rsid w:val="003F7E82"/>
    <w:rsid w:val="003F7F72"/>
    <w:rsid w:val="00400524"/>
    <w:rsid w:val="004022D5"/>
    <w:rsid w:val="004048A3"/>
    <w:rsid w:val="00404D75"/>
    <w:rsid w:val="0040566E"/>
    <w:rsid w:val="00407663"/>
    <w:rsid w:val="00410DE4"/>
    <w:rsid w:val="00410FD5"/>
    <w:rsid w:val="00411C9C"/>
    <w:rsid w:val="0041404A"/>
    <w:rsid w:val="00414970"/>
    <w:rsid w:val="004174BB"/>
    <w:rsid w:val="00417D95"/>
    <w:rsid w:val="00420507"/>
    <w:rsid w:val="0042096A"/>
    <w:rsid w:val="00422B96"/>
    <w:rsid w:val="00424560"/>
    <w:rsid w:val="0042571A"/>
    <w:rsid w:val="00427095"/>
    <w:rsid w:val="00432710"/>
    <w:rsid w:val="00434779"/>
    <w:rsid w:val="00435018"/>
    <w:rsid w:val="00435E97"/>
    <w:rsid w:val="004365B5"/>
    <w:rsid w:val="004400A9"/>
    <w:rsid w:val="004402CF"/>
    <w:rsid w:val="0044126D"/>
    <w:rsid w:val="00441ABC"/>
    <w:rsid w:val="00441B59"/>
    <w:rsid w:val="004422C0"/>
    <w:rsid w:val="004423CD"/>
    <w:rsid w:val="00442AE9"/>
    <w:rsid w:val="00443C38"/>
    <w:rsid w:val="00444EB5"/>
    <w:rsid w:val="004453AF"/>
    <w:rsid w:val="00446D32"/>
    <w:rsid w:val="004477B5"/>
    <w:rsid w:val="00451CBF"/>
    <w:rsid w:val="004546D3"/>
    <w:rsid w:val="00454F23"/>
    <w:rsid w:val="00457CF1"/>
    <w:rsid w:val="0046021D"/>
    <w:rsid w:val="00460455"/>
    <w:rsid w:val="00462B6E"/>
    <w:rsid w:val="00463772"/>
    <w:rsid w:val="00463FEB"/>
    <w:rsid w:val="004652B3"/>
    <w:rsid w:val="00465347"/>
    <w:rsid w:val="00466988"/>
    <w:rsid w:val="00467012"/>
    <w:rsid w:val="00467821"/>
    <w:rsid w:val="00467BF1"/>
    <w:rsid w:val="00471221"/>
    <w:rsid w:val="004724AF"/>
    <w:rsid w:val="00473227"/>
    <w:rsid w:val="00474CF6"/>
    <w:rsid w:val="00475604"/>
    <w:rsid w:val="00477B9C"/>
    <w:rsid w:val="0048228E"/>
    <w:rsid w:val="00482F4B"/>
    <w:rsid w:val="00483BD3"/>
    <w:rsid w:val="00484BDC"/>
    <w:rsid w:val="00485453"/>
    <w:rsid w:val="0048681E"/>
    <w:rsid w:val="004868F0"/>
    <w:rsid w:val="0049073E"/>
    <w:rsid w:val="00490DAD"/>
    <w:rsid w:val="00491040"/>
    <w:rsid w:val="00493FCC"/>
    <w:rsid w:val="00494270"/>
    <w:rsid w:val="004943EA"/>
    <w:rsid w:val="00494770"/>
    <w:rsid w:val="004952F6"/>
    <w:rsid w:val="00496372"/>
    <w:rsid w:val="004965EF"/>
    <w:rsid w:val="004974B3"/>
    <w:rsid w:val="004A0950"/>
    <w:rsid w:val="004A2A9E"/>
    <w:rsid w:val="004A3196"/>
    <w:rsid w:val="004A4496"/>
    <w:rsid w:val="004B0AC3"/>
    <w:rsid w:val="004B1CB5"/>
    <w:rsid w:val="004B29EF"/>
    <w:rsid w:val="004B2AE4"/>
    <w:rsid w:val="004B4AD0"/>
    <w:rsid w:val="004B762D"/>
    <w:rsid w:val="004B7B05"/>
    <w:rsid w:val="004C0481"/>
    <w:rsid w:val="004C0D68"/>
    <w:rsid w:val="004C18FA"/>
    <w:rsid w:val="004C1C8D"/>
    <w:rsid w:val="004C266A"/>
    <w:rsid w:val="004C3AA7"/>
    <w:rsid w:val="004C5930"/>
    <w:rsid w:val="004C62F0"/>
    <w:rsid w:val="004C66CC"/>
    <w:rsid w:val="004C769A"/>
    <w:rsid w:val="004D0317"/>
    <w:rsid w:val="004D0448"/>
    <w:rsid w:val="004D2D4E"/>
    <w:rsid w:val="004D3678"/>
    <w:rsid w:val="004D54B3"/>
    <w:rsid w:val="004D5E5F"/>
    <w:rsid w:val="004D6939"/>
    <w:rsid w:val="004E097C"/>
    <w:rsid w:val="004E18CC"/>
    <w:rsid w:val="004E1969"/>
    <w:rsid w:val="004E1E36"/>
    <w:rsid w:val="004E20F7"/>
    <w:rsid w:val="004E43CD"/>
    <w:rsid w:val="004E55C9"/>
    <w:rsid w:val="004E60E1"/>
    <w:rsid w:val="004E6EC1"/>
    <w:rsid w:val="004E72D3"/>
    <w:rsid w:val="004E74BA"/>
    <w:rsid w:val="004F0773"/>
    <w:rsid w:val="004F1C49"/>
    <w:rsid w:val="004F2007"/>
    <w:rsid w:val="004F22D0"/>
    <w:rsid w:val="004F6031"/>
    <w:rsid w:val="004F65E3"/>
    <w:rsid w:val="004F74FD"/>
    <w:rsid w:val="00500615"/>
    <w:rsid w:val="0050109A"/>
    <w:rsid w:val="00501A0D"/>
    <w:rsid w:val="00501ADD"/>
    <w:rsid w:val="00503E4E"/>
    <w:rsid w:val="00504E06"/>
    <w:rsid w:val="005051D2"/>
    <w:rsid w:val="0050707C"/>
    <w:rsid w:val="00507609"/>
    <w:rsid w:val="00507DA9"/>
    <w:rsid w:val="0051026B"/>
    <w:rsid w:val="0051335D"/>
    <w:rsid w:val="005159A2"/>
    <w:rsid w:val="00516F86"/>
    <w:rsid w:val="00517635"/>
    <w:rsid w:val="0052189B"/>
    <w:rsid w:val="0052209C"/>
    <w:rsid w:val="00523897"/>
    <w:rsid w:val="005254A8"/>
    <w:rsid w:val="00525DBC"/>
    <w:rsid w:val="00526D52"/>
    <w:rsid w:val="00527C96"/>
    <w:rsid w:val="00527DC1"/>
    <w:rsid w:val="00531332"/>
    <w:rsid w:val="00534930"/>
    <w:rsid w:val="00535E53"/>
    <w:rsid w:val="005368A2"/>
    <w:rsid w:val="00536E05"/>
    <w:rsid w:val="005373C8"/>
    <w:rsid w:val="0053796A"/>
    <w:rsid w:val="00537D49"/>
    <w:rsid w:val="00540EB5"/>
    <w:rsid w:val="00541A9D"/>
    <w:rsid w:val="005431FF"/>
    <w:rsid w:val="0054358C"/>
    <w:rsid w:val="005450D3"/>
    <w:rsid w:val="00545D26"/>
    <w:rsid w:val="005461B8"/>
    <w:rsid w:val="005466F6"/>
    <w:rsid w:val="00546C6B"/>
    <w:rsid w:val="005476BB"/>
    <w:rsid w:val="00547901"/>
    <w:rsid w:val="00550E0C"/>
    <w:rsid w:val="00551D40"/>
    <w:rsid w:val="00552705"/>
    <w:rsid w:val="0055324E"/>
    <w:rsid w:val="00553712"/>
    <w:rsid w:val="005537B1"/>
    <w:rsid w:val="00556C50"/>
    <w:rsid w:val="00560423"/>
    <w:rsid w:val="00560B1F"/>
    <w:rsid w:val="00561F31"/>
    <w:rsid w:val="00562EAF"/>
    <w:rsid w:val="00563411"/>
    <w:rsid w:val="0056459D"/>
    <w:rsid w:val="0057168D"/>
    <w:rsid w:val="005719E1"/>
    <w:rsid w:val="005747CF"/>
    <w:rsid w:val="00575B9A"/>
    <w:rsid w:val="00575CBE"/>
    <w:rsid w:val="00576322"/>
    <w:rsid w:val="00577211"/>
    <w:rsid w:val="00581160"/>
    <w:rsid w:val="005829F3"/>
    <w:rsid w:val="00583A43"/>
    <w:rsid w:val="005841B7"/>
    <w:rsid w:val="0058465B"/>
    <w:rsid w:val="00584862"/>
    <w:rsid w:val="00585978"/>
    <w:rsid w:val="005870F3"/>
    <w:rsid w:val="00587FAD"/>
    <w:rsid w:val="00590BC7"/>
    <w:rsid w:val="005912A1"/>
    <w:rsid w:val="005912C7"/>
    <w:rsid w:val="00591C91"/>
    <w:rsid w:val="00593370"/>
    <w:rsid w:val="0059591D"/>
    <w:rsid w:val="00595B4D"/>
    <w:rsid w:val="0059654A"/>
    <w:rsid w:val="005A165B"/>
    <w:rsid w:val="005A268E"/>
    <w:rsid w:val="005A2E34"/>
    <w:rsid w:val="005A3DFE"/>
    <w:rsid w:val="005A4048"/>
    <w:rsid w:val="005A5B8C"/>
    <w:rsid w:val="005A602D"/>
    <w:rsid w:val="005A7D51"/>
    <w:rsid w:val="005B0BDB"/>
    <w:rsid w:val="005B1C71"/>
    <w:rsid w:val="005B2A00"/>
    <w:rsid w:val="005B60B5"/>
    <w:rsid w:val="005B6EAC"/>
    <w:rsid w:val="005C12C0"/>
    <w:rsid w:val="005C16D6"/>
    <w:rsid w:val="005C1A9A"/>
    <w:rsid w:val="005C2439"/>
    <w:rsid w:val="005C3703"/>
    <w:rsid w:val="005C3E66"/>
    <w:rsid w:val="005C4023"/>
    <w:rsid w:val="005C45A9"/>
    <w:rsid w:val="005C47DF"/>
    <w:rsid w:val="005C582D"/>
    <w:rsid w:val="005C675B"/>
    <w:rsid w:val="005D0498"/>
    <w:rsid w:val="005D2511"/>
    <w:rsid w:val="005D35E7"/>
    <w:rsid w:val="005D76B5"/>
    <w:rsid w:val="005E01F6"/>
    <w:rsid w:val="005E09E7"/>
    <w:rsid w:val="005E0A91"/>
    <w:rsid w:val="005E1EF6"/>
    <w:rsid w:val="005E2518"/>
    <w:rsid w:val="005E45FD"/>
    <w:rsid w:val="005E6666"/>
    <w:rsid w:val="005E6FA6"/>
    <w:rsid w:val="005E78C3"/>
    <w:rsid w:val="005F1130"/>
    <w:rsid w:val="005F1F41"/>
    <w:rsid w:val="005F2735"/>
    <w:rsid w:val="005F28E5"/>
    <w:rsid w:val="005F3F59"/>
    <w:rsid w:val="006029B4"/>
    <w:rsid w:val="006030BD"/>
    <w:rsid w:val="00603C60"/>
    <w:rsid w:val="0060414F"/>
    <w:rsid w:val="0060574C"/>
    <w:rsid w:val="006059FE"/>
    <w:rsid w:val="00606C81"/>
    <w:rsid w:val="006075A9"/>
    <w:rsid w:val="00613844"/>
    <w:rsid w:val="00614566"/>
    <w:rsid w:val="00614B7B"/>
    <w:rsid w:val="00616A10"/>
    <w:rsid w:val="0061712A"/>
    <w:rsid w:val="00621B08"/>
    <w:rsid w:val="00623D91"/>
    <w:rsid w:val="00624D45"/>
    <w:rsid w:val="0062542B"/>
    <w:rsid w:val="00625BAD"/>
    <w:rsid w:val="006262CD"/>
    <w:rsid w:val="00626E4C"/>
    <w:rsid w:val="0063069B"/>
    <w:rsid w:val="00631C03"/>
    <w:rsid w:val="0063335B"/>
    <w:rsid w:val="00633AE0"/>
    <w:rsid w:val="0063431C"/>
    <w:rsid w:val="00636533"/>
    <w:rsid w:val="00637BC5"/>
    <w:rsid w:val="0064057C"/>
    <w:rsid w:val="00640B37"/>
    <w:rsid w:val="00641812"/>
    <w:rsid w:val="00642580"/>
    <w:rsid w:val="00643574"/>
    <w:rsid w:val="00643C27"/>
    <w:rsid w:val="00646DC9"/>
    <w:rsid w:val="006520A6"/>
    <w:rsid w:val="00653196"/>
    <w:rsid w:val="00653EB3"/>
    <w:rsid w:val="00654A87"/>
    <w:rsid w:val="00657FAC"/>
    <w:rsid w:val="00660B6A"/>
    <w:rsid w:val="00661F5D"/>
    <w:rsid w:val="006659A1"/>
    <w:rsid w:val="00666388"/>
    <w:rsid w:val="0066694D"/>
    <w:rsid w:val="006676F8"/>
    <w:rsid w:val="00670B75"/>
    <w:rsid w:val="0067309C"/>
    <w:rsid w:val="00674D44"/>
    <w:rsid w:val="0067555D"/>
    <w:rsid w:val="00677D47"/>
    <w:rsid w:val="006804D6"/>
    <w:rsid w:val="00681960"/>
    <w:rsid w:val="0068241A"/>
    <w:rsid w:val="00682B4E"/>
    <w:rsid w:val="00683438"/>
    <w:rsid w:val="0068344D"/>
    <w:rsid w:val="00684124"/>
    <w:rsid w:val="00693EB2"/>
    <w:rsid w:val="006947B4"/>
    <w:rsid w:val="00694B44"/>
    <w:rsid w:val="00695E20"/>
    <w:rsid w:val="006979E1"/>
    <w:rsid w:val="006A170F"/>
    <w:rsid w:val="006A2343"/>
    <w:rsid w:val="006A2596"/>
    <w:rsid w:val="006A2952"/>
    <w:rsid w:val="006A2A96"/>
    <w:rsid w:val="006A425D"/>
    <w:rsid w:val="006A6281"/>
    <w:rsid w:val="006A6A55"/>
    <w:rsid w:val="006A6FF2"/>
    <w:rsid w:val="006A7499"/>
    <w:rsid w:val="006A7D28"/>
    <w:rsid w:val="006B05FA"/>
    <w:rsid w:val="006B16ED"/>
    <w:rsid w:val="006B3054"/>
    <w:rsid w:val="006B58FF"/>
    <w:rsid w:val="006B5EDE"/>
    <w:rsid w:val="006C0293"/>
    <w:rsid w:val="006C11D5"/>
    <w:rsid w:val="006C1C22"/>
    <w:rsid w:val="006C1C24"/>
    <w:rsid w:val="006C2751"/>
    <w:rsid w:val="006C36BF"/>
    <w:rsid w:val="006C5806"/>
    <w:rsid w:val="006C74AF"/>
    <w:rsid w:val="006D1EDB"/>
    <w:rsid w:val="006D32C1"/>
    <w:rsid w:val="006D335D"/>
    <w:rsid w:val="006D3A23"/>
    <w:rsid w:val="006D3F86"/>
    <w:rsid w:val="006D447F"/>
    <w:rsid w:val="006D4EE9"/>
    <w:rsid w:val="006D59B3"/>
    <w:rsid w:val="006D6AB3"/>
    <w:rsid w:val="006D6D29"/>
    <w:rsid w:val="006D7F3C"/>
    <w:rsid w:val="006E13EE"/>
    <w:rsid w:val="006E2AED"/>
    <w:rsid w:val="006E2F9B"/>
    <w:rsid w:val="006E355E"/>
    <w:rsid w:val="006E4BF3"/>
    <w:rsid w:val="006E5035"/>
    <w:rsid w:val="006E5FE0"/>
    <w:rsid w:val="006E6E88"/>
    <w:rsid w:val="006F4F61"/>
    <w:rsid w:val="006F5257"/>
    <w:rsid w:val="006F6208"/>
    <w:rsid w:val="006F6B7B"/>
    <w:rsid w:val="00701641"/>
    <w:rsid w:val="0070193A"/>
    <w:rsid w:val="007021F8"/>
    <w:rsid w:val="00702A55"/>
    <w:rsid w:val="00702BE0"/>
    <w:rsid w:val="00703CEF"/>
    <w:rsid w:val="007100C3"/>
    <w:rsid w:val="007119EE"/>
    <w:rsid w:val="00711B11"/>
    <w:rsid w:val="007152FE"/>
    <w:rsid w:val="00715C2B"/>
    <w:rsid w:val="007160F5"/>
    <w:rsid w:val="00717483"/>
    <w:rsid w:val="00720D74"/>
    <w:rsid w:val="00720FDE"/>
    <w:rsid w:val="00721230"/>
    <w:rsid w:val="007216DE"/>
    <w:rsid w:val="00722151"/>
    <w:rsid w:val="007225EC"/>
    <w:rsid w:val="007237CB"/>
    <w:rsid w:val="00723BE4"/>
    <w:rsid w:val="007244FF"/>
    <w:rsid w:val="007313E7"/>
    <w:rsid w:val="00731600"/>
    <w:rsid w:val="00731D06"/>
    <w:rsid w:val="007320C2"/>
    <w:rsid w:val="00732EFE"/>
    <w:rsid w:val="00733E96"/>
    <w:rsid w:val="00733FD4"/>
    <w:rsid w:val="00734F4C"/>
    <w:rsid w:val="00735B59"/>
    <w:rsid w:val="00736978"/>
    <w:rsid w:val="00741118"/>
    <w:rsid w:val="00741198"/>
    <w:rsid w:val="0074137C"/>
    <w:rsid w:val="00744A40"/>
    <w:rsid w:val="00745EC3"/>
    <w:rsid w:val="0074746B"/>
    <w:rsid w:val="00752018"/>
    <w:rsid w:val="00753055"/>
    <w:rsid w:val="007535BF"/>
    <w:rsid w:val="007535EC"/>
    <w:rsid w:val="00753E2C"/>
    <w:rsid w:val="00755150"/>
    <w:rsid w:val="00755FCA"/>
    <w:rsid w:val="00756225"/>
    <w:rsid w:val="00756789"/>
    <w:rsid w:val="00757149"/>
    <w:rsid w:val="0075770A"/>
    <w:rsid w:val="0076032C"/>
    <w:rsid w:val="00760FFE"/>
    <w:rsid w:val="007619D3"/>
    <w:rsid w:val="0076650A"/>
    <w:rsid w:val="00767D06"/>
    <w:rsid w:val="007703DD"/>
    <w:rsid w:val="0077161F"/>
    <w:rsid w:val="007732ED"/>
    <w:rsid w:val="0077423F"/>
    <w:rsid w:val="00774423"/>
    <w:rsid w:val="0077458B"/>
    <w:rsid w:val="00774957"/>
    <w:rsid w:val="007755C4"/>
    <w:rsid w:val="0077737F"/>
    <w:rsid w:val="00780D9A"/>
    <w:rsid w:val="00781684"/>
    <w:rsid w:val="00781C19"/>
    <w:rsid w:val="007824EE"/>
    <w:rsid w:val="0078367D"/>
    <w:rsid w:val="00785BC1"/>
    <w:rsid w:val="007866AC"/>
    <w:rsid w:val="007878ED"/>
    <w:rsid w:val="0079086A"/>
    <w:rsid w:val="00792BDE"/>
    <w:rsid w:val="00792BE8"/>
    <w:rsid w:val="00792E25"/>
    <w:rsid w:val="00797D7A"/>
    <w:rsid w:val="007A05E0"/>
    <w:rsid w:val="007A294C"/>
    <w:rsid w:val="007A3B41"/>
    <w:rsid w:val="007A4273"/>
    <w:rsid w:val="007A6D4D"/>
    <w:rsid w:val="007A6E41"/>
    <w:rsid w:val="007A72AD"/>
    <w:rsid w:val="007A7FA6"/>
    <w:rsid w:val="007B0576"/>
    <w:rsid w:val="007B0CB6"/>
    <w:rsid w:val="007B1E3C"/>
    <w:rsid w:val="007B20A6"/>
    <w:rsid w:val="007B3127"/>
    <w:rsid w:val="007B3C9B"/>
    <w:rsid w:val="007B4299"/>
    <w:rsid w:val="007B46BE"/>
    <w:rsid w:val="007B49DA"/>
    <w:rsid w:val="007B6472"/>
    <w:rsid w:val="007B77D0"/>
    <w:rsid w:val="007B7F72"/>
    <w:rsid w:val="007C1641"/>
    <w:rsid w:val="007C24C1"/>
    <w:rsid w:val="007C35FE"/>
    <w:rsid w:val="007C4B8F"/>
    <w:rsid w:val="007C5067"/>
    <w:rsid w:val="007C6815"/>
    <w:rsid w:val="007D03B6"/>
    <w:rsid w:val="007D05B0"/>
    <w:rsid w:val="007D21FB"/>
    <w:rsid w:val="007D33C0"/>
    <w:rsid w:val="007D7C93"/>
    <w:rsid w:val="007E1422"/>
    <w:rsid w:val="007E2A3F"/>
    <w:rsid w:val="007E373C"/>
    <w:rsid w:val="007E39DD"/>
    <w:rsid w:val="007E4209"/>
    <w:rsid w:val="007E4F9B"/>
    <w:rsid w:val="007E5804"/>
    <w:rsid w:val="007E731C"/>
    <w:rsid w:val="007F257B"/>
    <w:rsid w:val="007F5556"/>
    <w:rsid w:val="007F750A"/>
    <w:rsid w:val="007F7C3F"/>
    <w:rsid w:val="00800761"/>
    <w:rsid w:val="008008F9"/>
    <w:rsid w:val="00801259"/>
    <w:rsid w:val="008013FD"/>
    <w:rsid w:val="00804695"/>
    <w:rsid w:val="00804C4C"/>
    <w:rsid w:val="00805EEA"/>
    <w:rsid w:val="0080625E"/>
    <w:rsid w:val="00806354"/>
    <w:rsid w:val="00807EDE"/>
    <w:rsid w:val="008110BC"/>
    <w:rsid w:val="00811489"/>
    <w:rsid w:val="0081442A"/>
    <w:rsid w:val="0081453C"/>
    <w:rsid w:val="00815558"/>
    <w:rsid w:val="00815C62"/>
    <w:rsid w:val="0081604B"/>
    <w:rsid w:val="00816E27"/>
    <w:rsid w:val="00820CA0"/>
    <w:rsid w:val="00823A19"/>
    <w:rsid w:val="00823E7D"/>
    <w:rsid w:val="008248B3"/>
    <w:rsid w:val="008274D7"/>
    <w:rsid w:val="0083071F"/>
    <w:rsid w:val="00831357"/>
    <w:rsid w:val="00831CFA"/>
    <w:rsid w:val="00832624"/>
    <w:rsid w:val="00832C0A"/>
    <w:rsid w:val="0083307A"/>
    <w:rsid w:val="00833A3F"/>
    <w:rsid w:val="0083405D"/>
    <w:rsid w:val="00835293"/>
    <w:rsid w:val="008354C7"/>
    <w:rsid w:val="00836A5A"/>
    <w:rsid w:val="00836FA1"/>
    <w:rsid w:val="00837736"/>
    <w:rsid w:val="00841888"/>
    <w:rsid w:val="00841AE1"/>
    <w:rsid w:val="00844488"/>
    <w:rsid w:val="00844C2B"/>
    <w:rsid w:val="00845228"/>
    <w:rsid w:val="00845B43"/>
    <w:rsid w:val="0084602F"/>
    <w:rsid w:val="00847727"/>
    <w:rsid w:val="00847BFC"/>
    <w:rsid w:val="00850032"/>
    <w:rsid w:val="00852213"/>
    <w:rsid w:val="00852A31"/>
    <w:rsid w:val="00853557"/>
    <w:rsid w:val="00856240"/>
    <w:rsid w:val="00856F87"/>
    <w:rsid w:val="0085746E"/>
    <w:rsid w:val="0085787F"/>
    <w:rsid w:val="00857AF4"/>
    <w:rsid w:val="00857EE2"/>
    <w:rsid w:val="00860B7D"/>
    <w:rsid w:val="008633E7"/>
    <w:rsid w:val="00863C72"/>
    <w:rsid w:val="00866882"/>
    <w:rsid w:val="008708B1"/>
    <w:rsid w:val="00870E6F"/>
    <w:rsid w:val="00870FEA"/>
    <w:rsid w:val="00871D50"/>
    <w:rsid w:val="008734F5"/>
    <w:rsid w:val="00874561"/>
    <w:rsid w:val="00875EAF"/>
    <w:rsid w:val="008806B4"/>
    <w:rsid w:val="00880C84"/>
    <w:rsid w:val="00883314"/>
    <w:rsid w:val="00883E05"/>
    <w:rsid w:val="00884F00"/>
    <w:rsid w:val="0088508F"/>
    <w:rsid w:val="008864FA"/>
    <w:rsid w:val="008914B1"/>
    <w:rsid w:val="00891879"/>
    <w:rsid w:val="008923AC"/>
    <w:rsid w:val="00892465"/>
    <w:rsid w:val="00892B58"/>
    <w:rsid w:val="0089488F"/>
    <w:rsid w:val="008969E8"/>
    <w:rsid w:val="008976A7"/>
    <w:rsid w:val="00897BBD"/>
    <w:rsid w:val="008A15B7"/>
    <w:rsid w:val="008A22E1"/>
    <w:rsid w:val="008A2939"/>
    <w:rsid w:val="008A348F"/>
    <w:rsid w:val="008A35B7"/>
    <w:rsid w:val="008A4187"/>
    <w:rsid w:val="008A4CB9"/>
    <w:rsid w:val="008A6054"/>
    <w:rsid w:val="008A7C7A"/>
    <w:rsid w:val="008B0A66"/>
    <w:rsid w:val="008B0D63"/>
    <w:rsid w:val="008B0F8A"/>
    <w:rsid w:val="008B107E"/>
    <w:rsid w:val="008B11A7"/>
    <w:rsid w:val="008B1D19"/>
    <w:rsid w:val="008B29CE"/>
    <w:rsid w:val="008B35C2"/>
    <w:rsid w:val="008B392C"/>
    <w:rsid w:val="008B3CFD"/>
    <w:rsid w:val="008C00BA"/>
    <w:rsid w:val="008C0188"/>
    <w:rsid w:val="008C048D"/>
    <w:rsid w:val="008C4193"/>
    <w:rsid w:val="008C50A8"/>
    <w:rsid w:val="008D0697"/>
    <w:rsid w:val="008D07C5"/>
    <w:rsid w:val="008D0D0D"/>
    <w:rsid w:val="008D1F05"/>
    <w:rsid w:val="008D41A4"/>
    <w:rsid w:val="008D6D18"/>
    <w:rsid w:val="008D7804"/>
    <w:rsid w:val="008E011B"/>
    <w:rsid w:val="008E01A4"/>
    <w:rsid w:val="008E0771"/>
    <w:rsid w:val="008F10A2"/>
    <w:rsid w:val="008F1AAA"/>
    <w:rsid w:val="008F3076"/>
    <w:rsid w:val="008F3831"/>
    <w:rsid w:val="008F510D"/>
    <w:rsid w:val="008F571E"/>
    <w:rsid w:val="008F608C"/>
    <w:rsid w:val="00901D40"/>
    <w:rsid w:val="00902E99"/>
    <w:rsid w:val="00904AEF"/>
    <w:rsid w:val="00904BF2"/>
    <w:rsid w:val="009052BF"/>
    <w:rsid w:val="00905B1B"/>
    <w:rsid w:val="00912488"/>
    <w:rsid w:val="00913715"/>
    <w:rsid w:val="009139F5"/>
    <w:rsid w:val="00913F47"/>
    <w:rsid w:val="0091638A"/>
    <w:rsid w:val="0091734A"/>
    <w:rsid w:val="00917DAB"/>
    <w:rsid w:val="0092147C"/>
    <w:rsid w:val="00921946"/>
    <w:rsid w:val="009227AD"/>
    <w:rsid w:val="00923579"/>
    <w:rsid w:val="009248EF"/>
    <w:rsid w:val="00927C34"/>
    <w:rsid w:val="00932268"/>
    <w:rsid w:val="00932391"/>
    <w:rsid w:val="009330A4"/>
    <w:rsid w:val="009337DC"/>
    <w:rsid w:val="00934413"/>
    <w:rsid w:val="00934921"/>
    <w:rsid w:val="009353FB"/>
    <w:rsid w:val="00936276"/>
    <w:rsid w:val="009372D7"/>
    <w:rsid w:val="00937399"/>
    <w:rsid w:val="00937BCF"/>
    <w:rsid w:val="00941D80"/>
    <w:rsid w:val="009457B8"/>
    <w:rsid w:val="009464E2"/>
    <w:rsid w:val="009466CD"/>
    <w:rsid w:val="00946E29"/>
    <w:rsid w:val="00951813"/>
    <w:rsid w:val="0095184E"/>
    <w:rsid w:val="009521A7"/>
    <w:rsid w:val="00952F50"/>
    <w:rsid w:val="00954EDA"/>
    <w:rsid w:val="00955327"/>
    <w:rsid w:val="009554B7"/>
    <w:rsid w:val="00955A32"/>
    <w:rsid w:val="00957136"/>
    <w:rsid w:val="00960183"/>
    <w:rsid w:val="009601D5"/>
    <w:rsid w:val="0096059C"/>
    <w:rsid w:val="009622C7"/>
    <w:rsid w:val="0096301D"/>
    <w:rsid w:val="0096744E"/>
    <w:rsid w:val="0096776A"/>
    <w:rsid w:val="00967D85"/>
    <w:rsid w:val="00970740"/>
    <w:rsid w:val="00971236"/>
    <w:rsid w:val="009734BA"/>
    <w:rsid w:val="009735CD"/>
    <w:rsid w:val="009738F8"/>
    <w:rsid w:val="00974F93"/>
    <w:rsid w:val="0097506A"/>
    <w:rsid w:val="00975484"/>
    <w:rsid w:val="00975A1D"/>
    <w:rsid w:val="009769D7"/>
    <w:rsid w:val="00976C7A"/>
    <w:rsid w:val="00976F56"/>
    <w:rsid w:val="00977CB9"/>
    <w:rsid w:val="009810BD"/>
    <w:rsid w:val="009813AC"/>
    <w:rsid w:val="0098380E"/>
    <w:rsid w:val="00983EE9"/>
    <w:rsid w:val="009844C4"/>
    <w:rsid w:val="00984879"/>
    <w:rsid w:val="0098709C"/>
    <w:rsid w:val="00990935"/>
    <w:rsid w:val="00990FC7"/>
    <w:rsid w:val="00991800"/>
    <w:rsid w:val="009920CF"/>
    <w:rsid w:val="00992C82"/>
    <w:rsid w:val="00994634"/>
    <w:rsid w:val="009A04E2"/>
    <w:rsid w:val="009A0BD6"/>
    <w:rsid w:val="009A0D7A"/>
    <w:rsid w:val="009A107D"/>
    <w:rsid w:val="009A210D"/>
    <w:rsid w:val="009A277B"/>
    <w:rsid w:val="009A2E49"/>
    <w:rsid w:val="009A3E48"/>
    <w:rsid w:val="009A5FC7"/>
    <w:rsid w:val="009A6400"/>
    <w:rsid w:val="009A6472"/>
    <w:rsid w:val="009A79B8"/>
    <w:rsid w:val="009A7F02"/>
    <w:rsid w:val="009B02B7"/>
    <w:rsid w:val="009B06D6"/>
    <w:rsid w:val="009B06DA"/>
    <w:rsid w:val="009B322C"/>
    <w:rsid w:val="009B5B6E"/>
    <w:rsid w:val="009B5D82"/>
    <w:rsid w:val="009B6D83"/>
    <w:rsid w:val="009B7278"/>
    <w:rsid w:val="009B77BB"/>
    <w:rsid w:val="009B79DD"/>
    <w:rsid w:val="009B7F21"/>
    <w:rsid w:val="009C07D2"/>
    <w:rsid w:val="009C0B16"/>
    <w:rsid w:val="009C0DA0"/>
    <w:rsid w:val="009C11F8"/>
    <w:rsid w:val="009C3C34"/>
    <w:rsid w:val="009C3D02"/>
    <w:rsid w:val="009C3E84"/>
    <w:rsid w:val="009C3EA7"/>
    <w:rsid w:val="009C593E"/>
    <w:rsid w:val="009C7CAB"/>
    <w:rsid w:val="009D08B6"/>
    <w:rsid w:val="009D2A8F"/>
    <w:rsid w:val="009D33EF"/>
    <w:rsid w:val="009E31A1"/>
    <w:rsid w:val="009E3857"/>
    <w:rsid w:val="009E4605"/>
    <w:rsid w:val="009E526E"/>
    <w:rsid w:val="009E6970"/>
    <w:rsid w:val="009E69D7"/>
    <w:rsid w:val="009F0611"/>
    <w:rsid w:val="009F09DC"/>
    <w:rsid w:val="009F1BBE"/>
    <w:rsid w:val="009F279A"/>
    <w:rsid w:val="009F38BC"/>
    <w:rsid w:val="009F494A"/>
    <w:rsid w:val="009F50AC"/>
    <w:rsid w:val="009F7205"/>
    <w:rsid w:val="009F7930"/>
    <w:rsid w:val="009F7EAA"/>
    <w:rsid w:val="009F7F44"/>
    <w:rsid w:val="00A00D25"/>
    <w:rsid w:val="00A01FCA"/>
    <w:rsid w:val="00A02606"/>
    <w:rsid w:val="00A02D85"/>
    <w:rsid w:val="00A04E40"/>
    <w:rsid w:val="00A07863"/>
    <w:rsid w:val="00A07E9F"/>
    <w:rsid w:val="00A1032C"/>
    <w:rsid w:val="00A12355"/>
    <w:rsid w:val="00A132E4"/>
    <w:rsid w:val="00A15F1A"/>
    <w:rsid w:val="00A15F7F"/>
    <w:rsid w:val="00A16764"/>
    <w:rsid w:val="00A22D77"/>
    <w:rsid w:val="00A244B5"/>
    <w:rsid w:val="00A24A9F"/>
    <w:rsid w:val="00A26BA8"/>
    <w:rsid w:val="00A26FBB"/>
    <w:rsid w:val="00A27710"/>
    <w:rsid w:val="00A311F5"/>
    <w:rsid w:val="00A333F3"/>
    <w:rsid w:val="00A33AF6"/>
    <w:rsid w:val="00A33BBA"/>
    <w:rsid w:val="00A344AA"/>
    <w:rsid w:val="00A34843"/>
    <w:rsid w:val="00A40C31"/>
    <w:rsid w:val="00A412AF"/>
    <w:rsid w:val="00A43E83"/>
    <w:rsid w:val="00A46885"/>
    <w:rsid w:val="00A46FCC"/>
    <w:rsid w:val="00A50632"/>
    <w:rsid w:val="00A51257"/>
    <w:rsid w:val="00A527B5"/>
    <w:rsid w:val="00A52F61"/>
    <w:rsid w:val="00A5374F"/>
    <w:rsid w:val="00A5381C"/>
    <w:rsid w:val="00A5428C"/>
    <w:rsid w:val="00A5579A"/>
    <w:rsid w:val="00A57591"/>
    <w:rsid w:val="00A613AF"/>
    <w:rsid w:val="00A61CAF"/>
    <w:rsid w:val="00A61D67"/>
    <w:rsid w:val="00A639E9"/>
    <w:rsid w:val="00A63B1A"/>
    <w:rsid w:val="00A64604"/>
    <w:rsid w:val="00A65FAF"/>
    <w:rsid w:val="00A66069"/>
    <w:rsid w:val="00A66223"/>
    <w:rsid w:val="00A75983"/>
    <w:rsid w:val="00A810AE"/>
    <w:rsid w:val="00A812EF"/>
    <w:rsid w:val="00A81746"/>
    <w:rsid w:val="00A820B8"/>
    <w:rsid w:val="00A82320"/>
    <w:rsid w:val="00A826AB"/>
    <w:rsid w:val="00A8275B"/>
    <w:rsid w:val="00A83EC6"/>
    <w:rsid w:val="00A8487E"/>
    <w:rsid w:val="00A84A5A"/>
    <w:rsid w:val="00A85B88"/>
    <w:rsid w:val="00A85BD0"/>
    <w:rsid w:val="00A85FB1"/>
    <w:rsid w:val="00A86466"/>
    <w:rsid w:val="00A8705E"/>
    <w:rsid w:val="00A87C89"/>
    <w:rsid w:val="00A90B63"/>
    <w:rsid w:val="00A91645"/>
    <w:rsid w:val="00A9174A"/>
    <w:rsid w:val="00A92B2F"/>
    <w:rsid w:val="00A92BA0"/>
    <w:rsid w:val="00A94F43"/>
    <w:rsid w:val="00A97EBA"/>
    <w:rsid w:val="00AA0053"/>
    <w:rsid w:val="00AA22A1"/>
    <w:rsid w:val="00AA3267"/>
    <w:rsid w:val="00AA3287"/>
    <w:rsid w:val="00AA3D10"/>
    <w:rsid w:val="00AA6BFA"/>
    <w:rsid w:val="00AA7A38"/>
    <w:rsid w:val="00AB1466"/>
    <w:rsid w:val="00AB181D"/>
    <w:rsid w:val="00AB1D64"/>
    <w:rsid w:val="00AB32C8"/>
    <w:rsid w:val="00AB33CC"/>
    <w:rsid w:val="00AB35BE"/>
    <w:rsid w:val="00AB4156"/>
    <w:rsid w:val="00AB646B"/>
    <w:rsid w:val="00AC058A"/>
    <w:rsid w:val="00AC0EDF"/>
    <w:rsid w:val="00AC0F2E"/>
    <w:rsid w:val="00AC20FB"/>
    <w:rsid w:val="00AC4DBA"/>
    <w:rsid w:val="00AC5EBD"/>
    <w:rsid w:val="00AC69F8"/>
    <w:rsid w:val="00AC7415"/>
    <w:rsid w:val="00AC7846"/>
    <w:rsid w:val="00AD25F5"/>
    <w:rsid w:val="00AD2A8B"/>
    <w:rsid w:val="00AD668A"/>
    <w:rsid w:val="00AE1CB6"/>
    <w:rsid w:val="00AE2D90"/>
    <w:rsid w:val="00AE3593"/>
    <w:rsid w:val="00AE3814"/>
    <w:rsid w:val="00AE4925"/>
    <w:rsid w:val="00AE5253"/>
    <w:rsid w:val="00AE70F7"/>
    <w:rsid w:val="00AF02CB"/>
    <w:rsid w:val="00AF064C"/>
    <w:rsid w:val="00AF201F"/>
    <w:rsid w:val="00AF20F4"/>
    <w:rsid w:val="00AF2451"/>
    <w:rsid w:val="00AF3DB3"/>
    <w:rsid w:val="00AF41A0"/>
    <w:rsid w:val="00AF6F6D"/>
    <w:rsid w:val="00AF7169"/>
    <w:rsid w:val="00B002BC"/>
    <w:rsid w:val="00B00741"/>
    <w:rsid w:val="00B00841"/>
    <w:rsid w:val="00B05078"/>
    <w:rsid w:val="00B05848"/>
    <w:rsid w:val="00B0639C"/>
    <w:rsid w:val="00B06C4E"/>
    <w:rsid w:val="00B102B3"/>
    <w:rsid w:val="00B115A3"/>
    <w:rsid w:val="00B1402D"/>
    <w:rsid w:val="00B14188"/>
    <w:rsid w:val="00B202D4"/>
    <w:rsid w:val="00B20A20"/>
    <w:rsid w:val="00B22156"/>
    <w:rsid w:val="00B2399D"/>
    <w:rsid w:val="00B25087"/>
    <w:rsid w:val="00B2577C"/>
    <w:rsid w:val="00B25B95"/>
    <w:rsid w:val="00B26C4E"/>
    <w:rsid w:val="00B3031F"/>
    <w:rsid w:val="00B30A3E"/>
    <w:rsid w:val="00B3275D"/>
    <w:rsid w:val="00B34AC8"/>
    <w:rsid w:val="00B407BF"/>
    <w:rsid w:val="00B40C7C"/>
    <w:rsid w:val="00B43656"/>
    <w:rsid w:val="00B43C1B"/>
    <w:rsid w:val="00B44E94"/>
    <w:rsid w:val="00B46ECC"/>
    <w:rsid w:val="00B538FA"/>
    <w:rsid w:val="00B53EF4"/>
    <w:rsid w:val="00B542B4"/>
    <w:rsid w:val="00B558D0"/>
    <w:rsid w:val="00B55E50"/>
    <w:rsid w:val="00B56431"/>
    <w:rsid w:val="00B566C6"/>
    <w:rsid w:val="00B5688C"/>
    <w:rsid w:val="00B5693F"/>
    <w:rsid w:val="00B56D36"/>
    <w:rsid w:val="00B61949"/>
    <w:rsid w:val="00B620CE"/>
    <w:rsid w:val="00B62BF4"/>
    <w:rsid w:val="00B66CE5"/>
    <w:rsid w:val="00B66F8C"/>
    <w:rsid w:val="00B6726C"/>
    <w:rsid w:val="00B720E6"/>
    <w:rsid w:val="00B73056"/>
    <w:rsid w:val="00B75B21"/>
    <w:rsid w:val="00B77484"/>
    <w:rsid w:val="00B80A14"/>
    <w:rsid w:val="00B82529"/>
    <w:rsid w:val="00B82AAF"/>
    <w:rsid w:val="00B84F81"/>
    <w:rsid w:val="00B87CAC"/>
    <w:rsid w:val="00B87E57"/>
    <w:rsid w:val="00B91F99"/>
    <w:rsid w:val="00B92D19"/>
    <w:rsid w:val="00B93348"/>
    <w:rsid w:val="00B937C5"/>
    <w:rsid w:val="00B93E43"/>
    <w:rsid w:val="00B94568"/>
    <w:rsid w:val="00B96532"/>
    <w:rsid w:val="00B96669"/>
    <w:rsid w:val="00BA0DA9"/>
    <w:rsid w:val="00BA24EA"/>
    <w:rsid w:val="00BA28DC"/>
    <w:rsid w:val="00BA2C59"/>
    <w:rsid w:val="00BA360A"/>
    <w:rsid w:val="00BA7887"/>
    <w:rsid w:val="00BB1479"/>
    <w:rsid w:val="00BB152B"/>
    <w:rsid w:val="00BB179D"/>
    <w:rsid w:val="00BB33C3"/>
    <w:rsid w:val="00BB447B"/>
    <w:rsid w:val="00BB456E"/>
    <w:rsid w:val="00BB4E8A"/>
    <w:rsid w:val="00BB52C4"/>
    <w:rsid w:val="00BB582D"/>
    <w:rsid w:val="00BB6167"/>
    <w:rsid w:val="00BB6A93"/>
    <w:rsid w:val="00BB702B"/>
    <w:rsid w:val="00BC0961"/>
    <w:rsid w:val="00BC2E35"/>
    <w:rsid w:val="00BC4323"/>
    <w:rsid w:val="00BC4632"/>
    <w:rsid w:val="00BC6377"/>
    <w:rsid w:val="00BC6CEB"/>
    <w:rsid w:val="00BD0EAC"/>
    <w:rsid w:val="00BD40BD"/>
    <w:rsid w:val="00BD4166"/>
    <w:rsid w:val="00BD493A"/>
    <w:rsid w:val="00BD5CDE"/>
    <w:rsid w:val="00BD611F"/>
    <w:rsid w:val="00BD75CE"/>
    <w:rsid w:val="00BE1BAC"/>
    <w:rsid w:val="00BE363C"/>
    <w:rsid w:val="00BE3DCB"/>
    <w:rsid w:val="00BE4AEC"/>
    <w:rsid w:val="00BE5B0D"/>
    <w:rsid w:val="00BE5D74"/>
    <w:rsid w:val="00BE70BF"/>
    <w:rsid w:val="00BF2EA0"/>
    <w:rsid w:val="00BF3220"/>
    <w:rsid w:val="00BF4262"/>
    <w:rsid w:val="00BF4890"/>
    <w:rsid w:val="00BF49E3"/>
    <w:rsid w:val="00BF5D94"/>
    <w:rsid w:val="00BF644D"/>
    <w:rsid w:val="00BF674C"/>
    <w:rsid w:val="00BF7693"/>
    <w:rsid w:val="00C00C9B"/>
    <w:rsid w:val="00C01A70"/>
    <w:rsid w:val="00C0257B"/>
    <w:rsid w:val="00C027B3"/>
    <w:rsid w:val="00C05734"/>
    <w:rsid w:val="00C0612D"/>
    <w:rsid w:val="00C10E5C"/>
    <w:rsid w:val="00C128B3"/>
    <w:rsid w:val="00C13224"/>
    <w:rsid w:val="00C158FD"/>
    <w:rsid w:val="00C20DC0"/>
    <w:rsid w:val="00C2140E"/>
    <w:rsid w:val="00C2290E"/>
    <w:rsid w:val="00C24AFB"/>
    <w:rsid w:val="00C24FC8"/>
    <w:rsid w:val="00C25BF8"/>
    <w:rsid w:val="00C25FD5"/>
    <w:rsid w:val="00C2745C"/>
    <w:rsid w:val="00C30824"/>
    <w:rsid w:val="00C3313F"/>
    <w:rsid w:val="00C34139"/>
    <w:rsid w:val="00C3675D"/>
    <w:rsid w:val="00C36B98"/>
    <w:rsid w:val="00C37099"/>
    <w:rsid w:val="00C37B89"/>
    <w:rsid w:val="00C4367E"/>
    <w:rsid w:val="00C44760"/>
    <w:rsid w:val="00C44ABB"/>
    <w:rsid w:val="00C44DE5"/>
    <w:rsid w:val="00C465AE"/>
    <w:rsid w:val="00C465FA"/>
    <w:rsid w:val="00C46EE2"/>
    <w:rsid w:val="00C50318"/>
    <w:rsid w:val="00C525D9"/>
    <w:rsid w:val="00C52A5A"/>
    <w:rsid w:val="00C52C01"/>
    <w:rsid w:val="00C536A0"/>
    <w:rsid w:val="00C54971"/>
    <w:rsid w:val="00C553D5"/>
    <w:rsid w:val="00C55A07"/>
    <w:rsid w:val="00C576FA"/>
    <w:rsid w:val="00C57EE5"/>
    <w:rsid w:val="00C57F06"/>
    <w:rsid w:val="00C6060F"/>
    <w:rsid w:val="00C60787"/>
    <w:rsid w:val="00C60D4F"/>
    <w:rsid w:val="00C6109D"/>
    <w:rsid w:val="00C62F9D"/>
    <w:rsid w:val="00C6384F"/>
    <w:rsid w:val="00C64798"/>
    <w:rsid w:val="00C64943"/>
    <w:rsid w:val="00C674C8"/>
    <w:rsid w:val="00C67EEC"/>
    <w:rsid w:val="00C71BCC"/>
    <w:rsid w:val="00C7203B"/>
    <w:rsid w:val="00C7469C"/>
    <w:rsid w:val="00C74DC1"/>
    <w:rsid w:val="00C75700"/>
    <w:rsid w:val="00C76250"/>
    <w:rsid w:val="00C77CE0"/>
    <w:rsid w:val="00C77D6A"/>
    <w:rsid w:val="00C81CD6"/>
    <w:rsid w:val="00C82890"/>
    <w:rsid w:val="00C83501"/>
    <w:rsid w:val="00C83522"/>
    <w:rsid w:val="00C836C6"/>
    <w:rsid w:val="00C844E9"/>
    <w:rsid w:val="00C863EB"/>
    <w:rsid w:val="00C86FBA"/>
    <w:rsid w:val="00C922C0"/>
    <w:rsid w:val="00C92BD6"/>
    <w:rsid w:val="00C934F5"/>
    <w:rsid w:val="00C93CB6"/>
    <w:rsid w:val="00C94EFD"/>
    <w:rsid w:val="00C9517F"/>
    <w:rsid w:val="00C97D65"/>
    <w:rsid w:val="00CA41E4"/>
    <w:rsid w:val="00CA5513"/>
    <w:rsid w:val="00CA5E01"/>
    <w:rsid w:val="00CA6588"/>
    <w:rsid w:val="00CA67A3"/>
    <w:rsid w:val="00CA783E"/>
    <w:rsid w:val="00CB04AC"/>
    <w:rsid w:val="00CB0AE9"/>
    <w:rsid w:val="00CB291B"/>
    <w:rsid w:val="00CB3450"/>
    <w:rsid w:val="00CB35B6"/>
    <w:rsid w:val="00CB440E"/>
    <w:rsid w:val="00CB6D90"/>
    <w:rsid w:val="00CB74E4"/>
    <w:rsid w:val="00CB75FC"/>
    <w:rsid w:val="00CB7E43"/>
    <w:rsid w:val="00CC01AD"/>
    <w:rsid w:val="00CC095C"/>
    <w:rsid w:val="00CC3EDE"/>
    <w:rsid w:val="00CC70DF"/>
    <w:rsid w:val="00CD4154"/>
    <w:rsid w:val="00CD45B1"/>
    <w:rsid w:val="00CD543C"/>
    <w:rsid w:val="00CD73B4"/>
    <w:rsid w:val="00CD74D5"/>
    <w:rsid w:val="00CD78F9"/>
    <w:rsid w:val="00CD793A"/>
    <w:rsid w:val="00CD7AB9"/>
    <w:rsid w:val="00CD7E8B"/>
    <w:rsid w:val="00CE09FA"/>
    <w:rsid w:val="00CE1AAC"/>
    <w:rsid w:val="00CE25BC"/>
    <w:rsid w:val="00CE2F5A"/>
    <w:rsid w:val="00CE3BC5"/>
    <w:rsid w:val="00CE46F6"/>
    <w:rsid w:val="00CE486D"/>
    <w:rsid w:val="00CF00B5"/>
    <w:rsid w:val="00CF0101"/>
    <w:rsid w:val="00CF1719"/>
    <w:rsid w:val="00CF1E94"/>
    <w:rsid w:val="00CF2030"/>
    <w:rsid w:val="00CF3384"/>
    <w:rsid w:val="00CF43DF"/>
    <w:rsid w:val="00CF461E"/>
    <w:rsid w:val="00CF5554"/>
    <w:rsid w:val="00CF56C9"/>
    <w:rsid w:val="00CF71EB"/>
    <w:rsid w:val="00D01407"/>
    <w:rsid w:val="00D01657"/>
    <w:rsid w:val="00D02247"/>
    <w:rsid w:val="00D03035"/>
    <w:rsid w:val="00D06797"/>
    <w:rsid w:val="00D11960"/>
    <w:rsid w:val="00D11ADB"/>
    <w:rsid w:val="00D12420"/>
    <w:rsid w:val="00D12C04"/>
    <w:rsid w:val="00D15547"/>
    <w:rsid w:val="00D16FEE"/>
    <w:rsid w:val="00D17677"/>
    <w:rsid w:val="00D2059D"/>
    <w:rsid w:val="00D207CB"/>
    <w:rsid w:val="00D209A9"/>
    <w:rsid w:val="00D209B6"/>
    <w:rsid w:val="00D20D7B"/>
    <w:rsid w:val="00D22E47"/>
    <w:rsid w:val="00D2310E"/>
    <w:rsid w:val="00D23BAE"/>
    <w:rsid w:val="00D24531"/>
    <w:rsid w:val="00D24874"/>
    <w:rsid w:val="00D254CC"/>
    <w:rsid w:val="00D2681C"/>
    <w:rsid w:val="00D270D2"/>
    <w:rsid w:val="00D30EFA"/>
    <w:rsid w:val="00D31989"/>
    <w:rsid w:val="00D31DBE"/>
    <w:rsid w:val="00D326A9"/>
    <w:rsid w:val="00D327C1"/>
    <w:rsid w:val="00D338D2"/>
    <w:rsid w:val="00D36B91"/>
    <w:rsid w:val="00D37454"/>
    <w:rsid w:val="00D41220"/>
    <w:rsid w:val="00D42D7F"/>
    <w:rsid w:val="00D43507"/>
    <w:rsid w:val="00D439B9"/>
    <w:rsid w:val="00D44A17"/>
    <w:rsid w:val="00D50C5E"/>
    <w:rsid w:val="00D51503"/>
    <w:rsid w:val="00D515FC"/>
    <w:rsid w:val="00D51D20"/>
    <w:rsid w:val="00D52BC1"/>
    <w:rsid w:val="00D52BD8"/>
    <w:rsid w:val="00D56814"/>
    <w:rsid w:val="00D57532"/>
    <w:rsid w:val="00D60179"/>
    <w:rsid w:val="00D60CFF"/>
    <w:rsid w:val="00D60E5A"/>
    <w:rsid w:val="00D611A2"/>
    <w:rsid w:val="00D61AA3"/>
    <w:rsid w:val="00D6223F"/>
    <w:rsid w:val="00D6382C"/>
    <w:rsid w:val="00D63896"/>
    <w:rsid w:val="00D65C45"/>
    <w:rsid w:val="00D65CCC"/>
    <w:rsid w:val="00D66CA6"/>
    <w:rsid w:val="00D6757A"/>
    <w:rsid w:val="00D71918"/>
    <w:rsid w:val="00D71B73"/>
    <w:rsid w:val="00D71D66"/>
    <w:rsid w:val="00D752E6"/>
    <w:rsid w:val="00D7701E"/>
    <w:rsid w:val="00D80A8A"/>
    <w:rsid w:val="00D813FC"/>
    <w:rsid w:val="00D82A22"/>
    <w:rsid w:val="00D8432F"/>
    <w:rsid w:val="00D848D4"/>
    <w:rsid w:val="00D8620A"/>
    <w:rsid w:val="00D9259B"/>
    <w:rsid w:val="00D925D5"/>
    <w:rsid w:val="00D9427B"/>
    <w:rsid w:val="00D943B0"/>
    <w:rsid w:val="00D95142"/>
    <w:rsid w:val="00D95A2D"/>
    <w:rsid w:val="00D96CF8"/>
    <w:rsid w:val="00DA01E3"/>
    <w:rsid w:val="00DA0F2E"/>
    <w:rsid w:val="00DA1462"/>
    <w:rsid w:val="00DA3105"/>
    <w:rsid w:val="00DA34DD"/>
    <w:rsid w:val="00DA3BD4"/>
    <w:rsid w:val="00DB1B1E"/>
    <w:rsid w:val="00DB32FB"/>
    <w:rsid w:val="00DB4231"/>
    <w:rsid w:val="00DB4311"/>
    <w:rsid w:val="00DB4602"/>
    <w:rsid w:val="00DB4B40"/>
    <w:rsid w:val="00DB59F0"/>
    <w:rsid w:val="00DB6C4E"/>
    <w:rsid w:val="00DC1E71"/>
    <w:rsid w:val="00DC2AFE"/>
    <w:rsid w:val="00DC35BF"/>
    <w:rsid w:val="00DC6A0C"/>
    <w:rsid w:val="00DD014F"/>
    <w:rsid w:val="00DD73D5"/>
    <w:rsid w:val="00DE1F84"/>
    <w:rsid w:val="00DE2528"/>
    <w:rsid w:val="00DE4A90"/>
    <w:rsid w:val="00DE526D"/>
    <w:rsid w:val="00DE6920"/>
    <w:rsid w:val="00DE7334"/>
    <w:rsid w:val="00DF0982"/>
    <w:rsid w:val="00DF0F0A"/>
    <w:rsid w:val="00DF162B"/>
    <w:rsid w:val="00DF2AB4"/>
    <w:rsid w:val="00DF34C0"/>
    <w:rsid w:val="00DF4520"/>
    <w:rsid w:val="00DF47BD"/>
    <w:rsid w:val="00DF55A7"/>
    <w:rsid w:val="00DF65A9"/>
    <w:rsid w:val="00DF74E8"/>
    <w:rsid w:val="00DF7758"/>
    <w:rsid w:val="00E01776"/>
    <w:rsid w:val="00E04B11"/>
    <w:rsid w:val="00E056B3"/>
    <w:rsid w:val="00E07DBC"/>
    <w:rsid w:val="00E118A5"/>
    <w:rsid w:val="00E13672"/>
    <w:rsid w:val="00E14846"/>
    <w:rsid w:val="00E168C8"/>
    <w:rsid w:val="00E20DB0"/>
    <w:rsid w:val="00E21B9E"/>
    <w:rsid w:val="00E23205"/>
    <w:rsid w:val="00E25992"/>
    <w:rsid w:val="00E25A3F"/>
    <w:rsid w:val="00E26327"/>
    <w:rsid w:val="00E27460"/>
    <w:rsid w:val="00E27DD1"/>
    <w:rsid w:val="00E3074B"/>
    <w:rsid w:val="00E3250A"/>
    <w:rsid w:val="00E32B8D"/>
    <w:rsid w:val="00E343C1"/>
    <w:rsid w:val="00E3479E"/>
    <w:rsid w:val="00E34F0E"/>
    <w:rsid w:val="00E35634"/>
    <w:rsid w:val="00E36439"/>
    <w:rsid w:val="00E37096"/>
    <w:rsid w:val="00E374DA"/>
    <w:rsid w:val="00E37834"/>
    <w:rsid w:val="00E415B3"/>
    <w:rsid w:val="00E418CC"/>
    <w:rsid w:val="00E41A97"/>
    <w:rsid w:val="00E41DD1"/>
    <w:rsid w:val="00E42B1F"/>
    <w:rsid w:val="00E45851"/>
    <w:rsid w:val="00E45ED9"/>
    <w:rsid w:val="00E46675"/>
    <w:rsid w:val="00E468C3"/>
    <w:rsid w:val="00E515A2"/>
    <w:rsid w:val="00E51DA1"/>
    <w:rsid w:val="00E52209"/>
    <w:rsid w:val="00E52E9E"/>
    <w:rsid w:val="00E52EE1"/>
    <w:rsid w:val="00E53605"/>
    <w:rsid w:val="00E54BA1"/>
    <w:rsid w:val="00E55AEF"/>
    <w:rsid w:val="00E564AD"/>
    <w:rsid w:val="00E56596"/>
    <w:rsid w:val="00E5761A"/>
    <w:rsid w:val="00E6066D"/>
    <w:rsid w:val="00E6084F"/>
    <w:rsid w:val="00E6101A"/>
    <w:rsid w:val="00E64030"/>
    <w:rsid w:val="00E653BC"/>
    <w:rsid w:val="00E65D8A"/>
    <w:rsid w:val="00E70B78"/>
    <w:rsid w:val="00E7198D"/>
    <w:rsid w:val="00E71FCC"/>
    <w:rsid w:val="00E7223D"/>
    <w:rsid w:val="00E73A0A"/>
    <w:rsid w:val="00E74DC5"/>
    <w:rsid w:val="00E766F3"/>
    <w:rsid w:val="00E767B4"/>
    <w:rsid w:val="00E76BB3"/>
    <w:rsid w:val="00E817E2"/>
    <w:rsid w:val="00E81A76"/>
    <w:rsid w:val="00E8296A"/>
    <w:rsid w:val="00E8425D"/>
    <w:rsid w:val="00E84E33"/>
    <w:rsid w:val="00E85444"/>
    <w:rsid w:val="00E85AE5"/>
    <w:rsid w:val="00E8778D"/>
    <w:rsid w:val="00E90196"/>
    <w:rsid w:val="00E91280"/>
    <w:rsid w:val="00E93D14"/>
    <w:rsid w:val="00E93F27"/>
    <w:rsid w:val="00E942BD"/>
    <w:rsid w:val="00E94432"/>
    <w:rsid w:val="00E95CCC"/>
    <w:rsid w:val="00E968CB"/>
    <w:rsid w:val="00E96A5C"/>
    <w:rsid w:val="00EA04B6"/>
    <w:rsid w:val="00EA086D"/>
    <w:rsid w:val="00EA1E59"/>
    <w:rsid w:val="00EA26A6"/>
    <w:rsid w:val="00EA3349"/>
    <w:rsid w:val="00EA3D2B"/>
    <w:rsid w:val="00EA6D6B"/>
    <w:rsid w:val="00EA7299"/>
    <w:rsid w:val="00EA7DFC"/>
    <w:rsid w:val="00EB1118"/>
    <w:rsid w:val="00EB25EE"/>
    <w:rsid w:val="00EB27B6"/>
    <w:rsid w:val="00EB31A9"/>
    <w:rsid w:val="00EB51FA"/>
    <w:rsid w:val="00EB5B93"/>
    <w:rsid w:val="00EB6653"/>
    <w:rsid w:val="00EB6946"/>
    <w:rsid w:val="00EB7B8D"/>
    <w:rsid w:val="00EC0503"/>
    <w:rsid w:val="00EC1FB4"/>
    <w:rsid w:val="00EC2445"/>
    <w:rsid w:val="00EC38E7"/>
    <w:rsid w:val="00EC607B"/>
    <w:rsid w:val="00ED0425"/>
    <w:rsid w:val="00ED047D"/>
    <w:rsid w:val="00ED225F"/>
    <w:rsid w:val="00ED3A31"/>
    <w:rsid w:val="00ED4EE4"/>
    <w:rsid w:val="00EE063F"/>
    <w:rsid w:val="00EE0CE7"/>
    <w:rsid w:val="00EE1077"/>
    <w:rsid w:val="00EE1102"/>
    <w:rsid w:val="00EE14F0"/>
    <w:rsid w:val="00EE4348"/>
    <w:rsid w:val="00EE4A92"/>
    <w:rsid w:val="00EE74FA"/>
    <w:rsid w:val="00EE790F"/>
    <w:rsid w:val="00EE7C09"/>
    <w:rsid w:val="00EF1012"/>
    <w:rsid w:val="00EF1CDC"/>
    <w:rsid w:val="00EF34A7"/>
    <w:rsid w:val="00EF4727"/>
    <w:rsid w:val="00EF4783"/>
    <w:rsid w:val="00EF4CEE"/>
    <w:rsid w:val="00EF7DCC"/>
    <w:rsid w:val="00F0096E"/>
    <w:rsid w:val="00F00F49"/>
    <w:rsid w:val="00F01482"/>
    <w:rsid w:val="00F01C4C"/>
    <w:rsid w:val="00F027DD"/>
    <w:rsid w:val="00F04380"/>
    <w:rsid w:val="00F0591F"/>
    <w:rsid w:val="00F069E1"/>
    <w:rsid w:val="00F10663"/>
    <w:rsid w:val="00F10FDE"/>
    <w:rsid w:val="00F1251A"/>
    <w:rsid w:val="00F129C7"/>
    <w:rsid w:val="00F13E9C"/>
    <w:rsid w:val="00F14777"/>
    <w:rsid w:val="00F15754"/>
    <w:rsid w:val="00F15976"/>
    <w:rsid w:val="00F15F63"/>
    <w:rsid w:val="00F1710D"/>
    <w:rsid w:val="00F20A94"/>
    <w:rsid w:val="00F267D7"/>
    <w:rsid w:val="00F274C6"/>
    <w:rsid w:val="00F27D1F"/>
    <w:rsid w:val="00F321DE"/>
    <w:rsid w:val="00F32646"/>
    <w:rsid w:val="00F328B1"/>
    <w:rsid w:val="00F329B9"/>
    <w:rsid w:val="00F35DAF"/>
    <w:rsid w:val="00F36762"/>
    <w:rsid w:val="00F37DC1"/>
    <w:rsid w:val="00F37FB8"/>
    <w:rsid w:val="00F401D0"/>
    <w:rsid w:val="00F41890"/>
    <w:rsid w:val="00F42290"/>
    <w:rsid w:val="00F42EB0"/>
    <w:rsid w:val="00F4385B"/>
    <w:rsid w:val="00F43C6E"/>
    <w:rsid w:val="00F44A2C"/>
    <w:rsid w:val="00F44BA1"/>
    <w:rsid w:val="00F46C60"/>
    <w:rsid w:val="00F47866"/>
    <w:rsid w:val="00F504E5"/>
    <w:rsid w:val="00F5051D"/>
    <w:rsid w:val="00F50E29"/>
    <w:rsid w:val="00F51469"/>
    <w:rsid w:val="00F52F58"/>
    <w:rsid w:val="00F54EC1"/>
    <w:rsid w:val="00F5703B"/>
    <w:rsid w:val="00F61455"/>
    <w:rsid w:val="00F61C27"/>
    <w:rsid w:val="00F62095"/>
    <w:rsid w:val="00F62D57"/>
    <w:rsid w:val="00F6371D"/>
    <w:rsid w:val="00F646C9"/>
    <w:rsid w:val="00F64D02"/>
    <w:rsid w:val="00F6724B"/>
    <w:rsid w:val="00F6748E"/>
    <w:rsid w:val="00F67979"/>
    <w:rsid w:val="00F7030A"/>
    <w:rsid w:val="00F706F3"/>
    <w:rsid w:val="00F716E7"/>
    <w:rsid w:val="00F717ED"/>
    <w:rsid w:val="00F728B7"/>
    <w:rsid w:val="00F74072"/>
    <w:rsid w:val="00F75066"/>
    <w:rsid w:val="00F76911"/>
    <w:rsid w:val="00F774D9"/>
    <w:rsid w:val="00F77A96"/>
    <w:rsid w:val="00F819A0"/>
    <w:rsid w:val="00F82F53"/>
    <w:rsid w:val="00F83A5F"/>
    <w:rsid w:val="00F84D83"/>
    <w:rsid w:val="00F85223"/>
    <w:rsid w:val="00F85E58"/>
    <w:rsid w:val="00F86629"/>
    <w:rsid w:val="00F86FDA"/>
    <w:rsid w:val="00F87AE7"/>
    <w:rsid w:val="00F87C15"/>
    <w:rsid w:val="00F90A5A"/>
    <w:rsid w:val="00F918C1"/>
    <w:rsid w:val="00F92356"/>
    <w:rsid w:val="00F92EFC"/>
    <w:rsid w:val="00F94860"/>
    <w:rsid w:val="00F953F7"/>
    <w:rsid w:val="00F955EC"/>
    <w:rsid w:val="00F95E5D"/>
    <w:rsid w:val="00F95F59"/>
    <w:rsid w:val="00F972D9"/>
    <w:rsid w:val="00F975DB"/>
    <w:rsid w:val="00F97EA8"/>
    <w:rsid w:val="00FA0619"/>
    <w:rsid w:val="00FA090C"/>
    <w:rsid w:val="00FA13AB"/>
    <w:rsid w:val="00FB0042"/>
    <w:rsid w:val="00FB06ED"/>
    <w:rsid w:val="00FB29D3"/>
    <w:rsid w:val="00FB4331"/>
    <w:rsid w:val="00FB61DA"/>
    <w:rsid w:val="00FB64D9"/>
    <w:rsid w:val="00FB671A"/>
    <w:rsid w:val="00FB72C2"/>
    <w:rsid w:val="00FB7D81"/>
    <w:rsid w:val="00FC0163"/>
    <w:rsid w:val="00FC0ABA"/>
    <w:rsid w:val="00FC3726"/>
    <w:rsid w:val="00FC3B73"/>
    <w:rsid w:val="00FC4C67"/>
    <w:rsid w:val="00FC58A1"/>
    <w:rsid w:val="00FC6264"/>
    <w:rsid w:val="00FC6268"/>
    <w:rsid w:val="00FC635C"/>
    <w:rsid w:val="00FD33DF"/>
    <w:rsid w:val="00FD4BC6"/>
    <w:rsid w:val="00FD7C71"/>
    <w:rsid w:val="00FE0C87"/>
    <w:rsid w:val="00FE16FD"/>
    <w:rsid w:val="00FE2512"/>
    <w:rsid w:val="00FE3093"/>
    <w:rsid w:val="00FE3DAB"/>
    <w:rsid w:val="00FE40C4"/>
    <w:rsid w:val="00FE47AC"/>
    <w:rsid w:val="00FE4D08"/>
    <w:rsid w:val="00FE767C"/>
    <w:rsid w:val="00FF155B"/>
    <w:rsid w:val="00FF15DA"/>
    <w:rsid w:val="00FF3C5B"/>
    <w:rsid w:val="00FF4A5F"/>
    <w:rsid w:val="00FF5799"/>
    <w:rsid w:val="00FF5946"/>
    <w:rsid w:val="00FF5AF8"/>
    <w:rsid w:val="00FF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A7AAA"/>
  <w15:docId w15:val="{0CD59B81-FFED-4965-836B-314A54FCD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53196"/>
  </w:style>
  <w:style w:type="paragraph" w:styleId="1">
    <w:name w:val="heading 1"/>
    <w:basedOn w:val="a2"/>
    <w:next w:val="a2"/>
    <w:link w:val="10"/>
    <w:uiPriority w:val="99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0">
    <w:name w:val="heading 2"/>
    <w:aliases w:val="Заголовок 2 Знак"/>
    <w:basedOn w:val="a2"/>
    <w:next w:val="a2"/>
    <w:link w:val="21"/>
    <w:uiPriority w:val="99"/>
    <w:qFormat/>
    <w:rsid w:val="004B762D"/>
    <w:pPr>
      <w:keepNext/>
      <w:tabs>
        <w:tab w:val="num" w:pos="1440"/>
      </w:tabs>
      <w:suppressAutoHyphens/>
      <w:spacing w:before="360" w:after="120"/>
      <w:ind w:left="1440" w:hanging="360"/>
      <w:outlineLvl w:val="1"/>
    </w:pPr>
    <w:rPr>
      <w:b/>
      <w:sz w:val="32"/>
    </w:rPr>
  </w:style>
  <w:style w:type="paragraph" w:styleId="3">
    <w:name w:val="heading 3"/>
    <w:basedOn w:val="a2"/>
    <w:next w:val="a2"/>
    <w:link w:val="30"/>
    <w:uiPriority w:val="99"/>
    <w:qFormat/>
    <w:rsid w:val="004B762D"/>
    <w:pPr>
      <w:keepNext/>
      <w:numPr>
        <w:ilvl w:val="2"/>
        <w:numId w:val="28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2"/>
    <w:next w:val="a2"/>
    <w:link w:val="40"/>
    <w:uiPriority w:val="99"/>
    <w:qFormat/>
    <w:rsid w:val="004B762D"/>
    <w:pPr>
      <w:keepNext/>
      <w:numPr>
        <w:ilvl w:val="3"/>
        <w:numId w:val="28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2"/>
    <w:next w:val="a2"/>
    <w:link w:val="50"/>
    <w:uiPriority w:val="99"/>
    <w:qFormat/>
    <w:rsid w:val="004B762D"/>
    <w:pPr>
      <w:keepNext/>
      <w:numPr>
        <w:ilvl w:val="4"/>
        <w:numId w:val="29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uiPriority w:val="99"/>
    <w:qFormat/>
    <w:rsid w:val="004B762D"/>
    <w:pPr>
      <w:widowControl w:val="0"/>
      <w:numPr>
        <w:ilvl w:val="5"/>
        <w:numId w:val="29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basedOn w:val="a2"/>
    <w:next w:val="a2"/>
    <w:link w:val="70"/>
    <w:uiPriority w:val="99"/>
    <w:qFormat/>
    <w:rsid w:val="004B762D"/>
    <w:pPr>
      <w:widowControl w:val="0"/>
      <w:numPr>
        <w:ilvl w:val="6"/>
        <w:numId w:val="29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2"/>
    <w:next w:val="a2"/>
    <w:link w:val="80"/>
    <w:uiPriority w:val="99"/>
    <w:qFormat/>
    <w:rsid w:val="004B762D"/>
    <w:pPr>
      <w:widowControl w:val="0"/>
      <w:numPr>
        <w:ilvl w:val="7"/>
        <w:numId w:val="29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uiPriority w:val="99"/>
    <w:qFormat/>
    <w:rsid w:val="004B762D"/>
    <w:pPr>
      <w:widowControl w:val="0"/>
      <w:numPr>
        <w:ilvl w:val="8"/>
        <w:numId w:val="29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0761"/>
    <w:rPr>
      <w:rFonts w:ascii="Arial" w:hAnsi="Arial"/>
      <w:b/>
      <w:kern w:val="28"/>
      <w:sz w:val="20"/>
    </w:rPr>
  </w:style>
  <w:style w:type="character" w:customStyle="1" w:styleId="21">
    <w:name w:val="Заголовок 2 Знак1"/>
    <w:aliases w:val="Заголовок 2 Знак Знак"/>
    <w:link w:val="20"/>
    <w:uiPriority w:val="99"/>
    <w:locked/>
    <w:rsid w:val="00800761"/>
    <w:rPr>
      <w:b/>
      <w:sz w:val="32"/>
    </w:rPr>
  </w:style>
  <w:style w:type="character" w:customStyle="1" w:styleId="30">
    <w:name w:val="Заголовок 3 Знак"/>
    <w:link w:val="3"/>
    <w:uiPriority w:val="99"/>
    <w:locked/>
    <w:rsid w:val="00800761"/>
    <w:rPr>
      <w:b/>
      <w:sz w:val="28"/>
      <w:szCs w:val="20"/>
    </w:rPr>
  </w:style>
  <w:style w:type="character" w:customStyle="1" w:styleId="40">
    <w:name w:val="Заголовок 4 Знак"/>
    <w:link w:val="4"/>
    <w:uiPriority w:val="99"/>
    <w:locked/>
    <w:rsid w:val="00800761"/>
    <w:rPr>
      <w:b/>
      <w:i/>
      <w:sz w:val="28"/>
      <w:szCs w:val="20"/>
    </w:rPr>
  </w:style>
  <w:style w:type="character" w:customStyle="1" w:styleId="50">
    <w:name w:val="Заголовок 5 Знак"/>
    <w:link w:val="5"/>
    <w:uiPriority w:val="99"/>
    <w:locked/>
    <w:rsid w:val="00800761"/>
    <w:rPr>
      <w:b/>
      <w:sz w:val="26"/>
      <w:szCs w:val="20"/>
    </w:rPr>
  </w:style>
  <w:style w:type="character" w:customStyle="1" w:styleId="60">
    <w:name w:val="Заголовок 6 Знак"/>
    <w:link w:val="6"/>
    <w:uiPriority w:val="99"/>
    <w:locked/>
    <w:rsid w:val="00800761"/>
    <w:rPr>
      <w:b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800761"/>
    <w:rPr>
      <w:sz w:val="26"/>
      <w:szCs w:val="20"/>
    </w:rPr>
  </w:style>
  <w:style w:type="character" w:customStyle="1" w:styleId="80">
    <w:name w:val="Заголовок 8 Знак"/>
    <w:link w:val="8"/>
    <w:uiPriority w:val="99"/>
    <w:locked/>
    <w:rsid w:val="00800761"/>
    <w:rPr>
      <w:i/>
      <w:sz w:val="26"/>
      <w:szCs w:val="20"/>
    </w:rPr>
  </w:style>
  <w:style w:type="character" w:customStyle="1" w:styleId="90">
    <w:name w:val="Заголовок 9 Знак"/>
    <w:link w:val="9"/>
    <w:uiPriority w:val="99"/>
    <w:locked/>
    <w:rsid w:val="00800761"/>
    <w:rPr>
      <w:rFonts w:ascii="Arial" w:hAnsi="Arial"/>
      <w:sz w:val="20"/>
      <w:szCs w:val="20"/>
    </w:rPr>
  </w:style>
  <w:style w:type="paragraph" w:styleId="a6">
    <w:name w:val="header"/>
    <w:basedOn w:val="a2"/>
    <w:link w:val="a7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7">
    <w:name w:val="Верхний колонтитул Знак"/>
    <w:link w:val="a6"/>
    <w:uiPriority w:val="99"/>
    <w:semiHidden/>
    <w:locked/>
    <w:rsid w:val="00800761"/>
    <w:rPr>
      <w:sz w:val="20"/>
    </w:rPr>
  </w:style>
  <w:style w:type="paragraph" w:styleId="a8">
    <w:name w:val="footer"/>
    <w:basedOn w:val="a2"/>
    <w:link w:val="a9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9">
    <w:name w:val="Нижний колонтитул Знак"/>
    <w:link w:val="a8"/>
    <w:uiPriority w:val="99"/>
    <w:locked/>
    <w:rsid w:val="006E13EE"/>
    <w:rPr>
      <w:lang w:val="ru-RU" w:eastAsia="ru-RU"/>
    </w:rPr>
  </w:style>
  <w:style w:type="character" w:styleId="aa">
    <w:name w:val="Hyperlink"/>
    <w:uiPriority w:val="99"/>
    <w:rsid w:val="004B762D"/>
    <w:rPr>
      <w:rFonts w:cs="Times New Roman"/>
      <w:color w:val="0000FF"/>
      <w:u w:val="single"/>
    </w:rPr>
  </w:style>
  <w:style w:type="character" w:styleId="ab">
    <w:name w:val="page number"/>
    <w:uiPriority w:val="99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2"/>
    <w:next w:val="a2"/>
    <w:autoRedefine/>
    <w:uiPriority w:val="99"/>
    <w:rsid w:val="00FF5799"/>
    <w:pPr>
      <w:tabs>
        <w:tab w:val="left" w:pos="660"/>
        <w:tab w:val="right" w:leader="dot" w:pos="9639"/>
      </w:tabs>
    </w:pPr>
  </w:style>
  <w:style w:type="paragraph" w:styleId="ac">
    <w:name w:val="List Paragraph"/>
    <w:basedOn w:val="a2"/>
    <w:uiPriority w:val="99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A8487E"/>
    <w:rPr>
      <w:rFonts w:ascii="Courier New" w:hAnsi="Courier New" w:cs="Courier New"/>
      <w:lang w:val="ru-RU" w:eastAsia="ru-RU" w:bidi="ar-SA"/>
    </w:rPr>
  </w:style>
  <w:style w:type="character" w:styleId="ad">
    <w:name w:val="FollowedHyperlink"/>
    <w:uiPriority w:val="99"/>
    <w:rsid w:val="004B762D"/>
    <w:rPr>
      <w:rFonts w:cs="Times New Roman"/>
      <w:color w:val="800080"/>
      <w:u w:val="single"/>
    </w:rPr>
  </w:style>
  <w:style w:type="paragraph" w:customStyle="1" w:styleId="ae">
    <w:name w:val="Таблица шапка"/>
    <w:basedOn w:val="a2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">
    <w:name w:val="Таблица текст"/>
    <w:basedOn w:val="a2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0">
    <w:name w:val="Служебный"/>
    <w:basedOn w:val="af1"/>
    <w:uiPriority w:val="99"/>
    <w:rsid w:val="004B762D"/>
  </w:style>
  <w:style w:type="paragraph" w:customStyle="1" w:styleId="af1">
    <w:name w:val="Главы"/>
    <w:basedOn w:val="af2"/>
    <w:next w:val="a2"/>
    <w:uiPriority w:val="99"/>
    <w:rsid w:val="004B762D"/>
    <w:pPr>
      <w:pBdr>
        <w:bottom w:val="none" w:sz="0" w:space="0" w:color="auto"/>
      </w:pBdr>
      <w:tabs>
        <w:tab w:val="clear" w:pos="360"/>
        <w:tab w:val="clear" w:pos="1314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2">
    <w:name w:val="Структура"/>
    <w:basedOn w:val="a2"/>
    <w:uiPriority w:val="99"/>
    <w:rsid w:val="004B762D"/>
    <w:pPr>
      <w:pageBreakBefore/>
      <w:pBdr>
        <w:bottom w:val="thinThickSmallGap" w:sz="24" w:space="1" w:color="auto"/>
      </w:pBdr>
      <w:tabs>
        <w:tab w:val="num" w:pos="360"/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3">
    <w:name w:val="Пункт"/>
    <w:basedOn w:val="a2"/>
    <w:link w:val="12"/>
    <w:uiPriority w:val="99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3"/>
    <w:uiPriority w:val="99"/>
    <w:locked/>
    <w:rsid w:val="004B762D"/>
  </w:style>
  <w:style w:type="character" w:customStyle="1" w:styleId="af4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5">
    <w:name w:val="Подпункт"/>
    <w:basedOn w:val="af3"/>
    <w:uiPriority w:val="99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6">
    <w:name w:val="Подпункт Знак"/>
    <w:uiPriority w:val="99"/>
    <w:rsid w:val="004B762D"/>
    <w:rPr>
      <w:sz w:val="28"/>
      <w:lang w:val="ru-RU" w:eastAsia="ru-RU"/>
    </w:rPr>
  </w:style>
  <w:style w:type="character" w:customStyle="1" w:styleId="af7">
    <w:name w:val="комментарий"/>
    <w:uiPriority w:val="99"/>
    <w:rsid w:val="004B762D"/>
    <w:rPr>
      <w:b/>
      <w:i/>
      <w:shd w:val="clear" w:color="auto" w:fill="FFFF99"/>
    </w:rPr>
  </w:style>
  <w:style w:type="paragraph" w:customStyle="1" w:styleId="2">
    <w:name w:val="Пункт2"/>
    <w:basedOn w:val="af3"/>
    <w:link w:val="22"/>
    <w:uiPriority w:val="99"/>
    <w:rsid w:val="004B762D"/>
    <w:pPr>
      <w:keepNext/>
      <w:numPr>
        <w:numId w:val="3"/>
      </w:numPr>
      <w:tabs>
        <w:tab w:val="clear" w:pos="643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8">
    <w:name w:val="Подподпункт"/>
    <w:basedOn w:val="af5"/>
    <w:uiPriority w:val="99"/>
    <w:rsid w:val="004B762D"/>
    <w:pPr>
      <w:tabs>
        <w:tab w:val="clear" w:pos="2880"/>
        <w:tab w:val="num" w:pos="1008"/>
        <w:tab w:val="num" w:pos="1080"/>
        <w:tab w:val="num" w:pos="3600"/>
      </w:tabs>
      <w:ind w:left="1701" w:hanging="567"/>
    </w:pPr>
  </w:style>
  <w:style w:type="paragraph" w:styleId="a1">
    <w:name w:val="List Number"/>
    <w:basedOn w:val="a2"/>
    <w:uiPriority w:val="99"/>
    <w:rsid w:val="004B762D"/>
    <w:pPr>
      <w:numPr>
        <w:numId w:val="30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9">
    <w:name w:val="Пункт б/н"/>
    <w:basedOn w:val="a2"/>
    <w:uiPriority w:val="99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a">
    <w:name w:val="List Bullet"/>
    <w:basedOn w:val="a2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uiPriority w:val="99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uiPriority w:val="99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2"/>
    <w:uiPriority w:val="99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b">
    <w:name w:val="Body Text"/>
    <w:basedOn w:val="a2"/>
    <w:link w:val="afc"/>
    <w:uiPriority w:val="99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c">
    <w:name w:val="Основной текст Знак"/>
    <w:link w:val="afb"/>
    <w:uiPriority w:val="99"/>
    <w:locked/>
    <w:rsid w:val="00800761"/>
    <w:rPr>
      <w:sz w:val="20"/>
    </w:rPr>
  </w:style>
  <w:style w:type="paragraph" w:styleId="23">
    <w:name w:val="Body Text Indent 2"/>
    <w:basedOn w:val="a2"/>
    <w:link w:val="24"/>
    <w:uiPriority w:val="99"/>
    <w:rsid w:val="004B762D"/>
    <w:pPr>
      <w:spacing w:after="120" w:line="480" w:lineRule="auto"/>
      <w:ind w:left="283" w:firstLine="567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800761"/>
    <w:rPr>
      <w:sz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2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2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d">
    <w:name w:val="Emphasis"/>
    <w:uiPriority w:val="99"/>
    <w:qFormat/>
    <w:rsid w:val="004B762D"/>
    <w:rPr>
      <w:rFonts w:cs="Times New Roman"/>
      <w:i/>
    </w:rPr>
  </w:style>
  <w:style w:type="paragraph" w:styleId="32">
    <w:name w:val="Body Text 3"/>
    <w:basedOn w:val="a2"/>
    <w:link w:val="33"/>
    <w:uiPriority w:val="99"/>
    <w:rsid w:val="004B762D"/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800761"/>
    <w:rPr>
      <w:sz w:val="16"/>
    </w:rPr>
  </w:style>
  <w:style w:type="paragraph" w:customStyle="1" w:styleId="afe">
    <w:name w:val="Юристы"/>
    <w:basedOn w:val="34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4">
    <w:name w:val="Body Text Indent 3"/>
    <w:basedOn w:val="a2"/>
    <w:link w:val="35"/>
    <w:uiPriority w:val="99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800761"/>
    <w:rPr>
      <w:sz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">
    <w:name w:val="Body Text Indent"/>
    <w:basedOn w:val="a2"/>
    <w:link w:val="aff0"/>
    <w:uiPriority w:val="99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0">
    <w:name w:val="Основной текст с отступом Знак"/>
    <w:link w:val="aff"/>
    <w:uiPriority w:val="99"/>
    <w:locked/>
    <w:rsid w:val="008B29CE"/>
    <w:rPr>
      <w:sz w:val="28"/>
    </w:rPr>
  </w:style>
  <w:style w:type="paragraph" w:customStyle="1" w:styleId="aff1">
    <w:name w:val="Базовая сноска"/>
    <w:basedOn w:val="a2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2"/>
    <w:next w:val="a2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2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">
    <w:name w:val="Пункт-4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2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2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2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2"/>
    <w:uiPriority w:val="99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2"/>
    <w:uiPriority w:val="99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2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2"/>
    <w:uiPriority w:val="99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2"/>
    <w:uiPriority w:val="99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2"/>
    <w:uiPriority w:val="99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2"/>
    <w:uiPriority w:val="99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2"/>
    <w:uiPriority w:val="99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2"/>
    <w:uiPriority w:val="99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2"/>
    <w:uiPriority w:val="99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2"/>
    <w:uiPriority w:val="99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2"/>
    <w:uiPriority w:val="99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2"/>
    <w:uiPriority w:val="99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2"/>
    <w:uiPriority w:val="99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2"/>
    <w:uiPriority w:val="99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2"/>
    <w:uiPriority w:val="99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2"/>
    <w:uiPriority w:val="99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2"/>
    <w:uiPriority w:val="99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uiPriority w:val="99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annotation reference"/>
    <w:uiPriority w:val="99"/>
    <w:semiHidden/>
    <w:rsid w:val="00DB32FB"/>
    <w:rPr>
      <w:rFonts w:cs="Times New Roman"/>
      <w:sz w:val="16"/>
    </w:rPr>
  </w:style>
  <w:style w:type="character" w:customStyle="1" w:styleId="22">
    <w:name w:val="Пункт2 Знак"/>
    <w:link w:val="2"/>
    <w:uiPriority w:val="99"/>
    <w:locked/>
    <w:rsid w:val="00971236"/>
    <w:rPr>
      <w:b/>
      <w:lang w:val="ru-RU" w:eastAsia="ru-RU"/>
    </w:rPr>
  </w:style>
  <w:style w:type="paragraph" w:customStyle="1" w:styleId="tztxtlist">
    <w:name w:val="tz_txt_list"/>
    <w:basedOn w:val="a2"/>
    <w:uiPriority w:val="99"/>
    <w:rsid w:val="002E2460"/>
    <w:pPr>
      <w:numPr>
        <w:numId w:val="29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3">
    <w:name w:val="Table Grid"/>
    <w:basedOn w:val="a4"/>
    <w:uiPriority w:val="9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2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2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2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2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2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2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2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2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2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2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2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4">
    <w:name w:val="Balloon Text"/>
    <w:basedOn w:val="a2"/>
    <w:link w:val="aff5"/>
    <w:uiPriority w:val="99"/>
    <w:rsid w:val="000455A9"/>
    <w:rPr>
      <w:rFonts w:ascii="Tahoma" w:hAnsi="Tahoma"/>
      <w:sz w:val="16"/>
    </w:rPr>
  </w:style>
  <w:style w:type="character" w:customStyle="1" w:styleId="aff5">
    <w:name w:val="Текст выноски Знак"/>
    <w:link w:val="aff4"/>
    <w:uiPriority w:val="99"/>
    <w:locked/>
    <w:rsid w:val="000455A9"/>
    <w:rPr>
      <w:rFonts w:ascii="Tahoma" w:hAnsi="Tahoma"/>
      <w:sz w:val="16"/>
    </w:rPr>
  </w:style>
  <w:style w:type="paragraph" w:customStyle="1" w:styleId="Style7">
    <w:name w:val="Style7"/>
    <w:basedOn w:val="a2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5">
    <w:name w:val="List Bullet 2"/>
    <w:basedOn w:val="a2"/>
    <w:uiPriority w:val="99"/>
    <w:rsid w:val="00E35634"/>
    <w:pPr>
      <w:tabs>
        <w:tab w:val="num" w:pos="643"/>
      </w:tabs>
      <w:ind w:left="643" w:hanging="360"/>
      <w:contextualSpacing/>
    </w:pPr>
  </w:style>
  <w:style w:type="paragraph" w:styleId="26">
    <w:name w:val="List 2"/>
    <w:basedOn w:val="a2"/>
    <w:uiPriority w:val="99"/>
    <w:rsid w:val="008B29CE"/>
    <w:pPr>
      <w:ind w:left="566" w:hanging="283"/>
      <w:contextualSpacing/>
    </w:pPr>
  </w:style>
  <w:style w:type="paragraph" w:styleId="36">
    <w:name w:val="List 3"/>
    <w:basedOn w:val="a2"/>
    <w:uiPriority w:val="99"/>
    <w:rsid w:val="008B29CE"/>
    <w:pPr>
      <w:ind w:left="849" w:hanging="283"/>
      <w:contextualSpacing/>
    </w:pPr>
  </w:style>
  <w:style w:type="paragraph" w:styleId="41">
    <w:name w:val="List 4"/>
    <w:basedOn w:val="a2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2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7">
    <w:name w:val="List Continue 3"/>
    <w:basedOn w:val="a2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sz w:val="28"/>
    </w:rPr>
  </w:style>
  <w:style w:type="paragraph" w:styleId="29">
    <w:name w:val="Body Text 2"/>
    <w:basedOn w:val="a2"/>
    <w:link w:val="2a"/>
    <w:uiPriority w:val="99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uiPriority w:val="99"/>
    <w:locked/>
    <w:rsid w:val="00EF7DCC"/>
    <w:rPr>
      <w:rFonts w:cs="Times New Roman"/>
    </w:rPr>
  </w:style>
  <w:style w:type="paragraph" w:customStyle="1" w:styleId="aff6">
    <w:name w:val="Знак Знак"/>
    <w:basedOn w:val="a2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31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576"/>
        <w:tab w:val="num" w:pos="720"/>
        <w:tab w:val="num" w:pos="1209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0">
    <w:name w:val="подпункты договора"/>
    <w:basedOn w:val="a"/>
    <w:uiPriority w:val="99"/>
    <w:rsid w:val="000F2904"/>
    <w:pPr>
      <w:numPr>
        <w:ilvl w:val="2"/>
      </w:numPr>
      <w:tabs>
        <w:tab w:val="num" w:pos="720"/>
        <w:tab w:val="num" w:pos="2088"/>
      </w:tabs>
    </w:pPr>
    <w:rPr>
      <w:bCs/>
    </w:rPr>
  </w:style>
  <w:style w:type="paragraph" w:customStyle="1" w:styleId="120">
    <w:name w:val="Знак1 Знак Знак Знак2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2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7">
    <w:name w:val="Normal (Web)"/>
    <w:basedOn w:val="a2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</w:style>
  <w:style w:type="paragraph" w:styleId="aff8">
    <w:name w:val="List"/>
    <w:basedOn w:val="a2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2"/>
    <w:uiPriority w:val="99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9">
    <w:name w:val="Strong"/>
    <w:uiPriority w:val="99"/>
    <w:qFormat/>
    <w:rsid w:val="009D08B6"/>
    <w:rPr>
      <w:rFonts w:cs="Times New Roman"/>
      <w:b/>
    </w:rPr>
  </w:style>
  <w:style w:type="paragraph" w:customStyle="1" w:styleId="17">
    <w:name w:val="Абзац списка1"/>
    <w:basedOn w:val="a2"/>
    <w:uiPriority w:val="99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2"/>
    <w:uiPriority w:val="99"/>
    <w:rsid w:val="00534930"/>
    <w:pPr>
      <w:numPr>
        <w:ilvl w:val="2"/>
        <w:numId w:val="32"/>
      </w:numPr>
      <w:ind w:right="-142"/>
      <w:jc w:val="both"/>
    </w:pPr>
    <w:rPr>
      <w:sz w:val="24"/>
    </w:rPr>
  </w:style>
  <w:style w:type="paragraph" w:customStyle="1" w:styleId="-6">
    <w:name w:val="пункт-6"/>
    <w:basedOn w:val="a2"/>
    <w:uiPriority w:val="99"/>
    <w:rsid w:val="00180171"/>
    <w:pPr>
      <w:numPr>
        <w:numId w:val="33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uiPriority w:val="99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2"/>
    <w:next w:val="a2"/>
    <w:autoRedefine/>
    <w:uiPriority w:val="99"/>
    <w:rsid w:val="00670B75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b/>
      <w:i/>
      <w:noProof/>
    </w:rPr>
  </w:style>
  <w:style w:type="paragraph" w:styleId="38">
    <w:name w:val="toc 3"/>
    <w:basedOn w:val="a2"/>
    <w:next w:val="a2"/>
    <w:autoRedefine/>
    <w:uiPriority w:val="99"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a">
    <w:name w:val="footnote text"/>
    <w:basedOn w:val="a2"/>
    <w:link w:val="affb"/>
    <w:uiPriority w:val="99"/>
    <w:semiHidden/>
    <w:rsid w:val="00AF6F6D"/>
  </w:style>
  <w:style w:type="character" w:customStyle="1" w:styleId="affb">
    <w:name w:val="Текст сноски Знак"/>
    <w:link w:val="affa"/>
    <w:uiPriority w:val="99"/>
    <w:semiHidden/>
    <w:locked/>
    <w:rsid w:val="00AF6F6D"/>
    <w:rPr>
      <w:rFonts w:cs="Times New Roman"/>
    </w:rPr>
  </w:style>
  <w:style w:type="character" w:styleId="affc">
    <w:name w:val="footnote reference"/>
    <w:uiPriority w:val="99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uiPriority w:val="99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d">
    <w:name w:val="!!_Заголовок_форма"/>
    <w:basedOn w:val="a2"/>
    <w:uiPriority w:val="99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2"/>
    <w:uiPriority w:val="99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e">
    <w:name w:val="Subtitle"/>
    <w:basedOn w:val="a2"/>
    <w:link w:val="afff"/>
    <w:uiPriority w:val="99"/>
    <w:qFormat/>
    <w:locked/>
    <w:rsid w:val="00EF1012"/>
    <w:rPr>
      <w:sz w:val="24"/>
    </w:rPr>
  </w:style>
  <w:style w:type="character" w:customStyle="1" w:styleId="afff">
    <w:name w:val="Подзаголовок Знак"/>
    <w:link w:val="affe"/>
    <w:uiPriority w:val="99"/>
    <w:locked/>
    <w:rsid w:val="00EF1012"/>
    <w:rPr>
      <w:sz w:val="24"/>
    </w:rPr>
  </w:style>
  <w:style w:type="paragraph" w:styleId="afff0">
    <w:name w:val="Document Map"/>
    <w:basedOn w:val="a2"/>
    <w:link w:val="afff1"/>
    <w:uiPriority w:val="99"/>
    <w:semiHidden/>
    <w:locked/>
    <w:rsid w:val="006E2F9B"/>
    <w:pPr>
      <w:shd w:val="clear" w:color="auto" w:fill="000080"/>
    </w:pPr>
    <w:rPr>
      <w:sz w:val="2"/>
    </w:rPr>
  </w:style>
  <w:style w:type="character" w:customStyle="1" w:styleId="afff1">
    <w:name w:val="Схема документа Знак"/>
    <w:link w:val="afff0"/>
    <w:uiPriority w:val="99"/>
    <w:semiHidden/>
    <w:locked/>
    <w:rsid w:val="00084A05"/>
    <w:rPr>
      <w:sz w:val="2"/>
    </w:rPr>
  </w:style>
  <w:style w:type="paragraph" w:styleId="afff2">
    <w:name w:val="annotation text"/>
    <w:basedOn w:val="a2"/>
    <w:link w:val="afff3"/>
    <w:uiPriority w:val="99"/>
    <w:semiHidden/>
    <w:locked/>
    <w:rsid w:val="002D0625"/>
  </w:style>
  <w:style w:type="character" w:customStyle="1" w:styleId="afff3">
    <w:name w:val="Текст примечания Знак"/>
    <w:link w:val="afff2"/>
    <w:uiPriority w:val="99"/>
    <w:semiHidden/>
    <w:locked/>
    <w:rsid w:val="002D0625"/>
    <w:rPr>
      <w:sz w:val="20"/>
    </w:rPr>
  </w:style>
  <w:style w:type="paragraph" w:styleId="afff4">
    <w:name w:val="annotation subject"/>
    <w:basedOn w:val="afff2"/>
    <w:next w:val="afff2"/>
    <w:link w:val="afff5"/>
    <w:uiPriority w:val="99"/>
    <w:semiHidden/>
    <w:locked/>
    <w:rsid w:val="002D0625"/>
    <w:rPr>
      <w:b/>
      <w:bCs/>
    </w:rPr>
  </w:style>
  <w:style w:type="character" w:customStyle="1" w:styleId="afff5">
    <w:name w:val="Тема примечания Знак"/>
    <w:link w:val="afff4"/>
    <w:uiPriority w:val="99"/>
    <w:semiHidden/>
    <w:locked/>
    <w:rsid w:val="002D0625"/>
    <w:rPr>
      <w:b/>
      <w:sz w:val="20"/>
    </w:rPr>
  </w:style>
  <w:style w:type="paragraph" w:customStyle="1" w:styleId="N">
    <w:name w:val="!_Раздел_N"/>
    <w:uiPriority w:val="99"/>
    <w:rsid w:val="004952F6"/>
    <w:pPr>
      <w:keepNext/>
      <w:numPr>
        <w:numId w:val="34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2"/>
    <w:uiPriority w:val="99"/>
    <w:rsid w:val="004952F6"/>
    <w:pPr>
      <w:keepNext/>
      <w:numPr>
        <w:ilvl w:val="1"/>
        <w:numId w:val="34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6">
    <w:name w:val="TOC Heading"/>
    <w:basedOn w:val="1"/>
    <w:next w:val="a2"/>
    <w:uiPriority w:val="99"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afff7">
    <w:name w:val="Title"/>
    <w:basedOn w:val="a2"/>
    <w:next w:val="a2"/>
    <w:link w:val="afff8"/>
    <w:uiPriority w:val="99"/>
    <w:qFormat/>
    <w:rsid w:val="00C77D6A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8">
    <w:name w:val="Заголовок Знак"/>
    <w:link w:val="afff7"/>
    <w:uiPriority w:val="99"/>
    <w:locked/>
    <w:rsid w:val="00C77D6A"/>
    <w:rPr>
      <w:rFonts w:ascii="Cambria" w:hAnsi="Cambria"/>
      <w:color w:val="17365D"/>
      <w:spacing w:val="5"/>
      <w:kern w:val="28"/>
      <w:sz w:val="52"/>
    </w:rPr>
  </w:style>
  <w:style w:type="paragraph" w:styleId="afff9">
    <w:name w:val="No Spacing"/>
    <w:uiPriority w:val="1"/>
    <w:qFormat/>
    <w:rsid w:val="00C77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70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45602-2DCA-49B7-99ED-F20F1A62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«УТВЕРЖДАЮ»</vt:lpstr>
      <vt:lpstr>Приложение №3 </vt:lpstr>
      <vt:lpstr>К договору №  /ЦЭС-2024 от «      »                          2024 года </vt:lpstr>
      <vt:lpstr/>
    </vt:vector>
  </TitlesOfParts>
  <Company>ОАО ИЭСК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Бейзер Л.М.</dc:creator>
  <cp:keywords/>
  <dc:description/>
  <cp:lastModifiedBy>Chechulin Aleksandr</cp:lastModifiedBy>
  <cp:revision>25</cp:revision>
  <cp:lastPrinted>2019-08-08T06:05:00Z</cp:lastPrinted>
  <dcterms:created xsi:type="dcterms:W3CDTF">2022-03-14T07:16:00Z</dcterms:created>
  <dcterms:modified xsi:type="dcterms:W3CDTF">2024-03-14T08:11:00Z</dcterms:modified>
</cp:coreProperties>
</file>